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FB7" w:rsidRPr="003F7FB7" w:rsidRDefault="003F7FB7">
      <w:pPr>
        <w:rPr>
          <w:rFonts w:ascii="Calibri" w:hAnsi="Calibri" w:cs="Calibri"/>
          <w:b/>
        </w:rPr>
      </w:pPr>
    </w:p>
    <w:p w:rsidR="003F7FB7" w:rsidRPr="003F7FB7" w:rsidRDefault="004E0CAB">
      <w:pPr>
        <w:rPr>
          <w:rFonts w:ascii="Calibri" w:hAnsi="Calibri"/>
          <w:lang w:val="en-US" w:eastAsia="en-US"/>
        </w:rPr>
      </w:pPr>
      <w:r>
        <w:rPr>
          <w:rFonts w:ascii="Calibri" w:hAnsi="Calibri"/>
          <w:noProof/>
          <w:lang w:val="bg-BG" w:eastAsia="bg-BG"/>
        </w:rPr>
        <w:drawing>
          <wp:inline distT="0" distB="0" distL="0" distR="0">
            <wp:extent cx="1381125" cy="4857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85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7FB7" w:rsidRPr="003F7FB7" w:rsidRDefault="003F7FB7">
      <w:pPr>
        <w:rPr>
          <w:rFonts w:ascii="Calibri" w:hAnsi="Calibri"/>
          <w:lang w:val="en-US" w:eastAsia="en-US"/>
        </w:rPr>
      </w:pPr>
    </w:p>
    <w:p w:rsidR="003F7FB7" w:rsidRPr="003F7FB7" w:rsidRDefault="003F7FB7">
      <w:pPr>
        <w:rPr>
          <w:rFonts w:ascii="Calibri" w:hAnsi="Calibri" w:cs="Calibri"/>
          <w:b/>
        </w:rPr>
      </w:pPr>
      <w:r w:rsidRPr="003F7FB7">
        <w:rPr>
          <w:rFonts w:ascii="Calibri" w:hAnsi="Calibri" w:cs="Calibri"/>
          <w:b/>
          <w:bCs/>
        </w:rPr>
        <w:t xml:space="preserve">PSHE   </w:t>
      </w:r>
      <w:r w:rsidR="00927B58">
        <w:rPr>
          <w:rFonts w:ascii="Calibri" w:hAnsi="Calibri" w:cs="Calibri"/>
          <w:b/>
          <w:bCs/>
        </w:rPr>
        <w:t>Session</w:t>
      </w:r>
      <w:r w:rsidRPr="003F7FB7">
        <w:rPr>
          <w:rFonts w:ascii="Calibri" w:hAnsi="Calibri" w:cs="Calibri"/>
          <w:b/>
          <w:bCs/>
        </w:rPr>
        <w:t xml:space="preserve"> 2 - 1 </w:t>
      </w:r>
      <w:r w:rsidR="00927B58">
        <w:rPr>
          <w:rFonts w:ascii="Calibri" w:hAnsi="Calibri" w:cs="Calibri"/>
          <w:b/>
          <w:bCs/>
        </w:rPr>
        <w:t>hour</w:t>
      </w:r>
      <w:r w:rsidRPr="003F7FB7">
        <w:rPr>
          <w:rFonts w:ascii="Calibri" w:hAnsi="Calibri" w:cs="Calibri"/>
          <w:b/>
          <w:bCs/>
        </w:rPr>
        <w:t xml:space="preserve"> </w:t>
      </w:r>
      <w:r w:rsidR="00927B58">
        <w:rPr>
          <w:rFonts w:ascii="Calibri" w:hAnsi="Calibri" w:cs="Calibri"/>
          <w:b/>
          <w:bCs/>
        </w:rPr>
        <w:t xml:space="preserve">Climate change, </w:t>
      </w:r>
      <w:r w:rsidR="006F3E5A">
        <w:rPr>
          <w:rFonts w:ascii="Calibri" w:hAnsi="Calibri" w:cs="Calibri"/>
          <w:b/>
          <w:bCs/>
        </w:rPr>
        <w:t>Lesson</w:t>
      </w:r>
      <w:r w:rsidRPr="003F7FB7">
        <w:rPr>
          <w:rFonts w:ascii="Calibri" w:hAnsi="Calibri" w:cs="Calibri"/>
          <w:b/>
          <w:bCs/>
        </w:rPr>
        <w:t xml:space="preserve"> 2 </w:t>
      </w:r>
    </w:p>
    <w:p w:rsidR="00927B58" w:rsidRDefault="00927B58" w:rsidP="00927B58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Topic</w:t>
      </w:r>
      <w:r w:rsidR="003F7FB7" w:rsidRPr="003F7FB7">
        <w:rPr>
          <w:rFonts w:ascii="Calibri" w:hAnsi="Calibri" w:cs="Calibri"/>
          <w:b/>
        </w:rPr>
        <w:t>: З</w:t>
      </w:r>
      <w:r w:rsidR="00C771BF">
        <w:rPr>
          <w:rFonts w:ascii="Calibri" w:hAnsi="Calibri" w:cs="Calibri"/>
          <w:b/>
        </w:rPr>
        <w:t xml:space="preserve"> </w:t>
      </w:r>
      <w:bookmarkStart w:id="0" w:name="_GoBack"/>
      <w:bookmarkEnd w:id="0"/>
      <w:r w:rsidR="00C771BF">
        <w:rPr>
          <w:rFonts w:ascii="Calibri" w:hAnsi="Calibri" w:cs="Calibri"/>
          <w:b/>
        </w:rPr>
        <w:t>why</w:t>
      </w:r>
      <w:r w:rsidRPr="00927B58">
        <w:rPr>
          <w:rFonts w:ascii="Calibri" w:hAnsi="Calibri" w:cs="Calibri"/>
          <w:b/>
        </w:rPr>
        <w:t xml:space="preserve"> is climate change happening? How they affect my life and the life on the planet</w:t>
      </w:r>
      <w:r>
        <w:rPr>
          <w:rFonts w:ascii="Calibri" w:hAnsi="Calibri" w:cs="Calibri"/>
          <w:b/>
        </w:rPr>
        <w:t>?</w:t>
      </w:r>
    </w:p>
    <w:p w:rsidR="00927B58" w:rsidRDefault="00927B58" w:rsidP="00927B58">
      <w:pPr>
        <w:rPr>
          <w:rFonts w:ascii="Calibri" w:hAnsi="Calibri" w:cs="Calibri"/>
          <w:b/>
        </w:rPr>
      </w:pPr>
      <w:r w:rsidRPr="00927B58">
        <w:rPr>
          <w:rFonts w:ascii="Calibri" w:hAnsi="Calibri" w:cs="Calibri"/>
          <w:b/>
        </w:rPr>
        <w:t>What is my vision for the future of the planet?</w:t>
      </w:r>
    </w:p>
    <w:p w:rsidR="00927B58" w:rsidRPr="003D7371" w:rsidRDefault="00927B58" w:rsidP="00927B58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Unit for students</w:t>
      </w:r>
      <w:r w:rsidRPr="003D7371">
        <w:rPr>
          <w:rFonts w:ascii="Calibri" w:hAnsi="Calibri" w:cs="Calibri"/>
          <w:b/>
          <w:bCs/>
        </w:rPr>
        <w:t xml:space="preserve"> 1</w:t>
      </w:r>
      <w:r w:rsidR="00DF2D17">
        <w:rPr>
          <w:rFonts w:ascii="Calibri" w:hAnsi="Calibri" w:cs="Calibri"/>
          <w:b/>
          <w:bCs/>
        </w:rPr>
        <w:t>1-18</w:t>
      </w:r>
      <w:r w:rsidRPr="003D7371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years old</w:t>
      </w:r>
    </w:p>
    <w:p w:rsidR="003F7FB7" w:rsidRPr="003F7FB7" w:rsidRDefault="003F7FB7">
      <w:pPr>
        <w:rPr>
          <w:rFonts w:ascii="Calibri" w:hAnsi="Calibri" w:cs="Calibri"/>
          <w:b/>
          <w:lang w:val="en-US" w:eastAsia="en-US"/>
        </w:rPr>
      </w:pPr>
    </w:p>
    <w:p w:rsidR="003F7FB7" w:rsidRPr="003F7FB7" w:rsidRDefault="00F02008" w:rsidP="0030227A">
      <w:pPr>
        <w:jc w:val="both"/>
        <w:rPr>
          <w:rFonts w:ascii="Calibri" w:eastAsia="Liberation Serif" w:hAnsi="Calibri" w:cs="Liberation Serif"/>
          <w:lang w:val="bg-BG"/>
        </w:rPr>
      </w:pPr>
      <w:r>
        <w:rPr>
          <w:rFonts w:ascii="Calibri" w:hAnsi="Calibri"/>
          <w:b/>
          <w:bCs/>
          <w:lang w:val="en-US" w:eastAsia="en-US"/>
        </w:rPr>
        <w:t>The Big idea</w:t>
      </w:r>
    </w:p>
    <w:p w:rsidR="003F7FB7" w:rsidRDefault="00927B58" w:rsidP="0030227A">
      <w:pPr>
        <w:jc w:val="both"/>
        <w:rPr>
          <w:rFonts w:ascii="Calibri" w:eastAsia="Liberation Serif" w:hAnsi="Calibri" w:cs="Liberation Serif"/>
          <w:lang w:val="en-US"/>
        </w:rPr>
      </w:pPr>
      <w:r w:rsidRPr="00927B58">
        <w:rPr>
          <w:rFonts w:ascii="Calibri" w:eastAsia="Liberation Serif" w:hAnsi="Calibri" w:cs="Liberation Serif"/>
          <w:lang w:val="bg-BG"/>
        </w:rPr>
        <w:t>97% of scientists agree that it is mainly we humans who are blame for the climate change</w:t>
      </w:r>
      <w:r>
        <w:rPr>
          <w:rFonts w:ascii="Calibri" w:eastAsia="Liberation Serif" w:hAnsi="Calibri" w:cs="Liberation Serif"/>
          <w:lang w:val="en-US"/>
        </w:rPr>
        <w:t>.</w:t>
      </w:r>
      <w:r w:rsidRPr="00927B58">
        <w:rPr>
          <w:rFonts w:ascii="Calibri" w:eastAsia="Liberation Serif" w:hAnsi="Calibri" w:cs="Liberation Serif"/>
          <w:lang w:val="bg-BG"/>
        </w:rPr>
        <w:t xml:space="preserve"> The climate of the earth is constantly changing and only a handful of scientists still believe that what we are seeing is a natural phenomenon. But </w:t>
      </w:r>
      <w:r>
        <w:rPr>
          <w:rFonts w:ascii="Calibri" w:eastAsia="Liberation Serif" w:hAnsi="Calibri" w:cs="Liberation Serif"/>
          <w:lang w:val="en-US"/>
        </w:rPr>
        <w:t xml:space="preserve">the </w:t>
      </w:r>
      <w:r w:rsidRPr="00927B58">
        <w:rPr>
          <w:rFonts w:ascii="Calibri" w:eastAsia="Liberation Serif" w:hAnsi="Calibri" w:cs="Liberation Serif"/>
          <w:lang w:val="bg-BG"/>
        </w:rPr>
        <w:t xml:space="preserve">temperatures are rising more than ever in </w:t>
      </w:r>
      <w:r>
        <w:rPr>
          <w:rFonts w:ascii="Calibri" w:eastAsia="Liberation Serif" w:hAnsi="Calibri" w:cs="Liberation Serif"/>
          <w:lang w:val="en-US"/>
        </w:rPr>
        <w:t xml:space="preserve">the </w:t>
      </w:r>
      <w:r w:rsidRPr="00927B58">
        <w:rPr>
          <w:rFonts w:ascii="Calibri" w:eastAsia="Liberation Serif" w:hAnsi="Calibri" w:cs="Liberation Serif"/>
          <w:lang w:val="bg-BG"/>
        </w:rPr>
        <w:t>history.</w:t>
      </w:r>
    </w:p>
    <w:p w:rsidR="00927B58" w:rsidRPr="00927B58" w:rsidRDefault="00927B58" w:rsidP="0030227A">
      <w:pPr>
        <w:jc w:val="both"/>
        <w:rPr>
          <w:rFonts w:ascii="Calibri" w:hAnsi="Calibri"/>
          <w:lang w:val="en-US"/>
        </w:rPr>
      </w:pPr>
    </w:p>
    <w:p w:rsidR="00927B58" w:rsidRPr="00927B58" w:rsidRDefault="00927B58" w:rsidP="00927B58">
      <w:pPr>
        <w:jc w:val="both"/>
        <w:rPr>
          <w:rFonts w:ascii="Calibri" w:eastAsia="Liberation Serif" w:hAnsi="Calibri" w:cs="Liberation Serif"/>
          <w:lang w:val="bg-BG"/>
        </w:rPr>
      </w:pPr>
      <w:r w:rsidRPr="00927B58">
        <w:rPr>
          <w:rFonts w:ascii="Calibri" w:eastAsia="Liberation Serif" w:hAnsi="Calibri" w:cs="Liberation Serif"/>
          <w:lang w:val="bg-BG"/>
        </w:rPr>
        <w:t>"Climate change is not a long-running, far-reaching problem; is happening here and now. "</w:t>
      </w:r>
    </w:p>
    <w:p w:rsidR="003F7FB7" w:rsidRDefault="00927B58" w:rsidP="00927B58">
      <w:pPr>
        <w:jc w:val="both"/>
        <w:rPr>
          <w:rFonts w:ascii="Calibri" w:eastAsia="Liberation Serif" w:hAnsi="Calibri" w:cs="Liberation Serif"/>
          <w:lang w:val="en-US"/>
        </w:rPr>
      </w:pPr>
      <w:r w:rsidRPr="00927B58">
        <w:rPr>
          <w:rFonts w:ascii="Calibri" w:eastAsia="Liberation Serif" w:hAnsi="Calibri" w:cs="Liberation Serif"/>
          <w:lang w:val="bg-BG"/>
        </w:rPr>
        <w:t>Barack Obama</w:t>
      </w:r>
    </w:p>
    <w:p w:rsidR="00927B58" w:rsidRPr="00927B58" w:rsidRDefault="00927B58" w:rsidP="00927B58">
      <w:pPr>
        <w:jc w:val="both"/>
        <w:rPr>
          <w:rFonts w:ascii="Calibri" w:hAnsi="Calibri"/>
          <w:lang w:val="en-US"/>
        </w:rPr>
      </w:pPr>
    </w:p>
    <w:p w:rsidR="003F7FB7" w:rsidRDefault="00927B58" w:rsidP="0030227A">
      <w:pPr>
        <w:jc w:val="both"/>
        <w:rPr>
          <w:rFonts w:ascii="Calibri" w:hAnsi="Calibri"/>
          <w:lang w:val="en-US" w:eastAsia="en-US"/>
        </w:rPr>
      </w:pPr>
      <w:r>
        <w:rPr>
          <w:rFonts w:ascii="Calibri" w:hAnsi="Calibri"/>
          <w:lang w:val="en-US" w:eastAsia="en-US"/>
        </w:rPr>
        <w:t xml:space="preserve">During the </w:t>
      </w:r>
      <w:r w:rsidRPr="00927B58">
        <w:rPr>
          <w:rFonts w:ascii="Calibri" w:hAnsi="Calibri"/>
          <w:lang w:val="bg-BG" w:eastAsia="en-US"/>
        </w:rPr>
        <w:t>lesson, students understand that there is a general consensus among scientists that climate change is the result of human activity, and most of all, the burning of fossil fuels. It is clear that there are alternative perspectives.</w:t>
      </w:r>
    </w:p>
    <w:p w:rsidR="00927B58" w:rsidRPr="00927B58" w:rsidRDefault="00927B58" w:rsidP="0030227A">
      <w:pPr>
        <w:jc w:val="both"/>
        <w:rPr>
          <w:rFonts w:ascii="Calibri" w:hAnsi="Calibri" w:cs="Calibri"/>
          <w:b/>
          <w:bCs/>
          <w:lang w:val="en-US"/>
        </w:rPr>
      </w:pPr>
    </w:p>
    <w:tbl>
      <w:tblPr>
        <w:tblW w:w="0" w:type="auto"/>
        <w:tblInd w:w="-94" w:type="dxa"/>
        <w:tblLayout w:type="fixed"/>
        <w:tblLook w:val="0000" w:firstRow="0" w:lastRow="0" w:firstColumn="0" w:lastColumn="0" w:noHBand="0" w:noVBand="0"/>
      </w:tblPr>
      <w:tblGrid>
        <w:gridCol w:w="10528"/>
        <w:gridCol w:w="4723"/>
      </w:tblGrid>
      <w:tr w:rsidR="003F7FB7" w:rsidRPr="003F7FB7">
        <w:trPr>
          <w:cantSplit/>
          <w:trHeight w:val="368"/>
        </w:trPr>
        <w:tc>
          <w:tcPr>
            <w:tcW w:w="10528" w:type="dxa"/>
            <w:tcBorders>
              <w:top w:val="single" w:sz="12" w:space="0" w:color="000000"/>
              <w:left w:val="single" w:sz="18" w:space="0" w:color="000000"/>
              <w:bottom w:val="single" w:sz="6" w:space="0" w:color="000000"/>
            </w:tcBorders>
            <w:shd w:val="clear" w:color="auto" w:fill="548DD4"/>
          </w:tcPr>
          <w:p w:rsidR="003F7FB7" w:rsidRPr="003F7FB7" w:rsidRDefault="003F7FB7">
            <w:pPr>
              <w:pStyle w:val="Heading2"/>
              <w:jc w:val="center"/>
              <w:rPr>
                <w:rFonts w:ascii="Calibri" w:hAnsi="Calibri" w:cs="Calibri"/>
                <w:sz w:val="24"/>
              </w:rPr>
            </w:pPr>
            <w:r w:rsidRPr="003F7FB7">
              <w:rPr>
                <w:rFonts w:ascii="Calibri" w:hAnsi="Calibri" w:cs="Calibri"/>
                <w:sz w:val="24"/>
              </w:rPr>
              <w:t>Directed Teaching Tasks: including group and whole class activity</w:t>
            </w:r>
          </w:p>
        </w:tc>
        <w:tc>
          <w:tcPr>
            <w:tcW w:w="472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548DD4"/>
          </w:tcPr>
          <w:p w:rsidR="003F7FB7" w:rsidRPr="003F7FB7" w:rsidRDefault="003F7FB7">
            <w:pPr>
              <w:pStyle w:val="Heading2"/>
              <w:jc w:val="center"/>
              <w:rPr>
                <w:rFonts w:ascii="Calibri" w:hAnsi="Calibri" w:cs="Calibri"/>
                <w:color w:val="FF0000"/>
                <w:sz w:val="24"/>
                <w:u w:val="single"/>
              </w:rPr>
            </w:pPr>
            <w:r w:rsidRPr="003F7FB7">
              <w:rPr>
                <w:rFonts w:ascii="Calibri" w:hAnsi="Calibri" w:cs="Calibri"/>
                <w:sz w:val="24"/>
              </w:rPr>
              <w:t>Teacher support notes</w:t>
            </w:r>
          </w:p>
        </w:tc>
      </w:tr>
      <w:tr w:rsidR="003F7FB7" w:rsidRPr="003F7FB7">
        <w:trPr>
          <w:cantSplit/>
          <w:trHeight w:val="1134"/>
        </w:trPr>
        <w:tc>
          <w:tcPr>
            <w:tcW w:w="10528" w:type="dxa"/>
            <w:tcBorders>
              <w:top w:val="single" w:sz="6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</w:tcPr>
          <w:p w:rsidR="003F7FB7" w:rsidRPr="003F7FB7" w:rsidRDefault="00B10696">
            <w:pPr>
              <w:rPr>
                <w:rFonts w:ascii="Calibri" w:hAnsi="Calibri" w:cs="Calibri"/>
                <w:b/>
                <w:color w:val="FF0000"/>
              </w:rPr>
            </w:pPr>
            <w:r>
              <w:rPr>
                <w:rFonts w:ascii="Calibri" w:hAnsi="Calibri" w:cs="Calibri"/>
                <w:b/>
                <w:color w:val="FF0000"/>
                <w:u w:val="single"/>
              </w:rPr>
              <w:t>Introduction</w:t>
            </w:r>
            <w:r w:rsidR="003F7FB7" w:rsidRPr="003F7FB7">
              <w:rPr>
                <w:rFonts w:ascii="Calibri" w:hAnsi="Calibri" w:cs="Calibri"/>
                <w:b/>
                <w:color w:val="FF0000"/>
              </w:rPr>
              <w:t xml:space="preserve">   30 </w:t>
            </w:r>
            <w:r>
              <w:rPr>
                <w:rFonts w:ascii="Calibri" w:hAnsi="Calibri" w:cs="Calibri"/>
                <w:b/>
                <w:color w:val="FF0000"/>
              </w:rPr>
              <w:t>minutes</w:t>
            </w:r>
            <w:r w:rsidR="003F7FB7" w:rsidRPr="003F7FB7">
              <w:rPr>
                <w:rFonts w:ascii="Calibri" w:hAnsi="Calibri" w:cs="Calibri"/>
                <w:b/>
                <w:color w:val="FF0000"/>
              </w:rPr>
              <w:t xml:space="preserve">  </w:t>
            </w:r>
          </w:p>
          <w:p w:rsidR="003F7FB7" w:rsidRPr="003F7FB7" w:rsidRDefault="00CC75DF">
            <w:pPr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Calibri"/>
                <w:b/>
                <w:color w:val="FF0000"/>
              </w:rPr>
              <w:t>The teacher moderates</w:t>
            </w:r>
          </w:p>
          <w:p w:rsidR="00CC75DF" w:rsidRDefault="00CC75DF">
            <w:pPr>
              <w:spacing w:line="276" w:lineRule="auto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It c</w:t>
            </w:r>
            <w:r w:rsidRPr="00CC75DF">
              <w:rPr>
                <w:rFonts w:ascii="Calibri" w:hAnsi="Calibri" w:cs="Arial"/>
                <w:b/>
                <w:bCs/>
              </w:rPr>
              <w:t>an be written / painted on the board or on a flip chart</w:t>
            </w:r>
          </w:p>
          <w:p w:rsidR="003F7FB7" w:rsidRPr="003F7FB7" w:rsidRDefault="00B10696">
            <w:pPr>
              <w:spacing w:line="276" w:lineRule="auto"/>
              <w:rPr>
                <w:rFonts w:ascii="Calibri" w:hAnsi="Calibri" w:cs="Arial"/>
                <w:b/>
                <w:i/>
              </w:rPr>
            </w:pPr>
            <w:r>
              <w:rPr>
                <w:rFonts w:ascii="Calibri" w:eastAsia="Calibri" w:hAnsi="Calibri" w:cs="Calibri"/>
                <w:b/>
              </w:rPr>
              <w:t>Task</w:t>
            </w:r>
            <w:r w:rsidR="003F7FB7" w:rsidRPr="003F7FB7">
              <w:rPr>
                <w:rFonts w:ascii="Calibri" w:eastAsia="Calibri" w:hAnsi="Calibri" w:cs="Calibri"/>
                <w:b/>
              </w:rPr>
              <w:t xml:space="preserve"> 1: </w:t>
            </w:r>
            <w:r w:rsidR="00CC75DF">
              <w:rPr>
                <w:rFonts w:ascii="Calibri" w:eastAsia="Calibri" w:hAnsi="Calibri" w:cs="Calibri"/>
                <w:b/>
              </w:rPr>
              <w:t>The s</w:t>
            </w:r>
            <w:r w:rsidR="00CC75DF" w:rsidRPr="00CC75DF">
              <w:rPr>
                <w:rFonts w:ascii="Calibri" w:eastAsia="Calibri" w:hAnsi="Calibri" w:cs="Calibri"/>
                <w:b/>
              </w:rPr>
              <w:t>tudents create a mind map with ideas</w:t>
            </w:r>
            <w:r w:rsidR="003F7FB7" w:rsidRPr="003F7FB7">
              <w:rPr>
                <w:rFonts w:ascii="Calibri" w:eastAsia="Calibri" w:hAnsi="Calibri" w:cs="Calibri"/>
                <w:b/>
              </w:rPr>
              <w:t>:</w:t>
            </w:r>
            <w:r w:rsidR="003F7FB7" w:rsidRPr="003F7FB7">
              <w:rPr>
                <w:rFonts w:ascii="Calibri" w:eastAsia="Calibri" w:hAnsi="Calibri" w:cs="Calibri"/>
              </w:rPr>
              <w:t xml:space="preserve"> </w:t>
            </w:r>
            <w:r w:rsidR="00CC75DF" w:rsidRPr="00CC75DF">
              <w:rPr>
                <w:rFonts w:ascii="Calibri" w:eastAsia="Calibri" w:hAnsi="Calibri" w:cs="Calibri"/>
              </w:rPr>
              <w:t>Which of our Planet Earth do you love? The teacher then plays a video about the threats to the planet (2 minutes) and discusses the topic with the students.</w:t>
            </w:r>
          </w:p>
          <w:p w:rsidR="003F7FB7" w:rsidRPr="003F7FB7" w:rsidRDefault="003F7FB7">
            <w:pPr>
              <w:rPr>
                <w:rFonts w:ascii="Calibri" w:hAnsi="Calibri" w:cs="Arial"/>
                <w:b/>
                <w:i/>
              </w:rPr>
            </w:pPr>
          </w:p>
          <w:p w:rsidR="003F7FB7" w:rsidRPr="003F7FB7" w:rsidRDefault="00B10696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b/>
              </w:rPr>
              <w:t xml:space="preserve">The teacher </w:t>
            </w:r>
            <w:r w:rsidR="00A35141">
              <w:rPr>
                <w:rFonts w:ascii="Calibri" w:hAnsi="Calibri" w:cs="Arial"/>
                <w:b/>
              </w:rPr>
              <w:t>supports</w:t>
            </w:r>
            <w:r w:rsidR="00A35141">
              <w:t>:</w:t>
            </w:r>
            <w:r w:rsidRPr="00B10696">
              <w:rPr>
                <w:rFonts w:ascii="Calibri" w:hAnsi="Calibri" w:cs="Arial"/>
                <w:b/>
              </w:rPr>
              <w:t xml:space="preserve"> </w:t>
            </w:r>
            <w:r w:rsidRPr="00B10696">
              <w:rPr>
                <w:rFonts w:ascii="Calibri" w:hAnsi="Calibri" w:cs="Arial"/>
              </w:rPr>
              <w:t>A Key Idea - Our planet is wonderful, inspiring, beautiful, amazing - the whole animal and plant world make it so.</w:t>
            </w:r>
          </w:p>
          <w:p w:rsidR="003F7FB7" w:rsidRPr="003F7FB7" w:rsidRDefault="003F7FB7">
            <w:pPr>
              <w:rPr>
                <w:rFonts w:ascii="Calibri" w:hAnsi="Calibri" w:cs="Arial"/>
              </w:rPr>
            </w:pPr>
          </w:p>
          <w:p w:rsidR="003F7FB7" w:rsidRPr="003F7FB7" w:rsidRDefault="003F7FB7">
            <w:pPr>
              <w:rPr>
                <w:rFonts w:ascii="Calibri" w:hAnsi="Calibri" w:cs="Arial"/>
              </w:rPr>
            </w:pPr>
          </w:p>
          <w:p w:rsidR="003F7FB7" w:rsidRPr="003F7FB7" w:rsidRDefault="00DE4F10">
            <w:pPr>
              <w:rPr>
                <w:rFonts w:ascii="Calibri" w:hAnsi="Calibri" w:cs="Arial"/>
                <w:b/>
              </w:rPr>
            </w:pPr>
            <w:r w:rsidRPr="00DE4F10">
              <w:rPr>
                <w:rFonts w:ascii="Calibri" w:hAnsi="Calibri" w:cs="Arial"/>
                <w:b/>
              </w:rPr>
              <w:t>Extended discussion</w:t>
            </w:r>
            <w:r w:rsidR="003F7FB7" w:rsidRPr="003F7FB7">
              <w:rPr>
                <w:rFonts w:ascii="Calibri" w:hAnsi="Calibri" w:cs="Arial"/>
                <w:b/>
              </w:rPr>
              <w:t>:</w:t>
            </w:r>
          </w:p>
          <w:p w:rsidR="003F7FB7" w:rsidRPr="003F7FB7" w:rsidRDefault="00DE4F10">
            <w:pPr>
              <w:rPr>
                <w:rFonts w:ascii="Calibri" w:hAnsi="Calibri" w:cs="Arial"/>
                <w:b/>
              </w:rPr>
            </w:pPr>
            <w:r w:rsidRPr="00DE4F10">
              <w:rPr>
                <w:rFonts w:ascii="Calibri" w:hAnsi="Calibri" w:cs="Arial"/>
                <w:b/>
              </w:rPr>
              <w:t>During the lesson, the teacher helps students reflect on the relation</w:t>
            </w:r>
            <w:r w:rsidR="00B10696">
              <w:rPr>
                <w:rFonts w:ascii="Calibri" w:hAnsi="Calibri" w:cs="Arial"/>
                <w:b/>
              </w:rPr>
              <w:t xml:space="preserve">ship between human </w:t>
            </w:r>
            <w:r w:rsidR="00A35141">
              <w:rPr>
                <w:rFonts w:ascii="Calibri" w:hAnsi="Calibri" w:cs="Arial"/>
                <w:b/>
              </w:rPr>
              <w:t>activities</w:t>
            </w:r>
            <w:r w:rsidR="00B10696">
              <w:rPr>
                <w:rFonts w:ascii="Calibri" w:hAnsi="Calibri" w:cs="Arial"/>
                <w:b/>
              </w:rPr>
              <w:t xml:space="preserve"> and</w:t>
            </w:r>
            <w:r w:rsidRPr="00DE4F10">
              <w:rPr>
                <w:rFonts w:ascii="Calibri" w:hAnsi="Calibri" w:cs="Arial"/>
                <w:b/>
              </w:rPr>
              <w:t xml:space="preserve"> in particular, gas emissions and climate change. How can </w:t>
            </w:r>
            <w:r w:rsidR="00B10696">
              <w:rPr>
                <w:rFonts w:ascii="Calibri" w:hAnsi="Calibri" w:cs="Arial"/>
                <w:b/>
              </w:rPr>
              <w:t>we</w:t>
            </w:r>
            <w:r w:rsidRPr="00DE4F10">
              <w:rPr>
                <w:rFonts w:ascii="Calibri" w:hAnsi="Calibri" w:cs="Arial"/>
                <w:b/>
              </w:rPr>
              <w:t xml:space="preserve"> live sustainably?</w:t>
            </w:r>
          </w:p>
          <w:p w:rsidR="003F7FB7" w:rsidRPr="003F7FB7" w:rsidRDefault="003F7FB7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927B58" w:rsidRDefault="00927B58" w:rsidP="00A35141">
            <w:pPr>
              <w:pStyle w:val="Heading7"/>
              <w:tabs>
                <w:tab w:val="clear" w:pos="1296"/>
              </w:tabs>
              <w:ind w:left="0" w:firstLine="0"/>
              <w:rPr>
                <w:rFonts w:ascii="Calibri" w:hAnsi="Calibri" w:cs="Arial"/>
              </w:rPr>
            </w:pPr>
            <w:r w:rsidRPr="00927B58">
              <w:rPr>
                <w:rFonts w:ascii="Calibri" w:hAnsi="Calibri" w:cs="Arial"/>
                <w:b w:val="0"/>
                <w:sz w:val="24"/>
                <w:szCs w:val="24"/>
              </w:rPr>
              <w:t>The teacher uses the introductory discussion,</w:t>
            </w:r>
            <w:r w:rsidR="00A35141">
              <w:rPr>
                <w:rFonts w:ascii="Calibri" w:hAnsi="Calibri" w:cs="Arial"/>
                <w:b w:val="0"/>
                <w:sz w:val="24"/>
                <w:szCs w:val="24"/>
              </w:rPr>
              <w:t xml:space="preserve"> </w:t>
            </w:r>
            <w:r w:rsidRPr="00927B58">
              <w:rPr>
                <w:rFonts w:ascii="Calibri" w:hAnsi="Calibri" w:cs="Arial"/>
                <w:b w:val="0"/>
                <w:sz w:val="24"/>
                <w:szCs w:val="24"/>
              </w:rPr>
              <w:t>to activate students' thinking in</w:t>
            </w:r>
            <w:r w:rsidR="00A35141">
              <w:rPr>
                <w:rFonts w:ascii="Calibri" w:hAnsi="Calibri" w:cs="Arial"/>
                <w:b w:val="0"/>
                <w:sz w:val="24"/>
                <w:szCs w:val="24"/>
              </w:rPr>
              <w:t xml:space="preserve"> </w:t>
            </w:r>
            <w:r w:rsidRPr="00927B58">
              <w:rPr>
                <w:rFonts w:ascii="Calibri" w:hAnsi="Calibri" w:cs="Arial"/>
                <w:b w:val="0"/>
                <w:sz w:val="24"/>
                <w:szCs w:val="24"/>
              </w:rPr>
              <w:t>direction our planet and threats to</w:t>
            </w:r>
            <w:r w:rsidR="00A35141">
              <w:rPr>
                <w:rFonts w:ascii="Calibri" w:hAnsi="Calibri" w:cs="Arial"/>
                <w:b w:val="0"/>
                <w:sz w:val="24"/>
                <w:szCs w:val="24"/>
              </w:rPr>
              <w:t xml:space="preserve"> it</w:t>
            </w:r>
            <w:r w:rsidRPr="00927B58">
              <w:rPr>
                <w:rFonts w:ascii="Calibri" w:hAnsi="Calibri" w:cs="Arial"/>
              </w:rPr>
              <w:t>.</w:t>
            </w:r>
          </w:p>
          <w:p w:rsidR="003F7FB7" w:rsidRDefault="000636F8">
            <w:pPr>
              <w:rPr>
                <w:rFonts w:ascii="Calibri" w:hAnsi="Calibri" w:cs="Arial"/>
              </w:rPr>
            </w:pPr>
            <w:r w:rsidRPr="000636F8">
              <w:rPr>
                <w:rFonts w:ascii="Calibri" w:hAnsi="Calibri" w:cs="Arial"/>
              </w:rPr>
              <w:t xml:space="preserve">Students think about what they love </w:t>
            </w:r>
            <w:r>
              <w:rPr>
                <w:rFonts w:ascii="Calibri" w:hAnsi="Calibri" w:cs="Arial"/>
              </w:rPr>
              <w:t>in</w:t>
            </w:r>
            <w:r w:rsidRPr="000636F8">
              <w:rPr>
                <w:rFonts w:ascii="Calibri" w:hAnsi="Calibri" w:cs="Arial"/>
              </w:rPr>
              <w:t xml:space="preserve"> our planet. They are then invited to reflect on what will happen to the things they love </w:t>
            </w:r>
            <w:r>
              <w:rPr>
                <w:rFonts w:ascii="Calibri" w:hAnsi="Calibri" w:cs="Arial"/>
              </w:rPr>
              <w:t>due to</w:t>
            </w:r>
            <w:r w:rsidRPr="000636F8">
              <w:rPr>
                <w:rFonts w:ascii="Calibri" w:hAnsi="Calibri" w:cs="Arial"/>
              </w:rPr>
              <w:t xml:space="preserve"> climate change.</w:t>
            </w:r>
          </w:p>
          <w:p w:rsidR="000636F8" w:rsidRPr="003F7FB7" w:rsidRDefault="000636F8">
            <w:pPr>
              <w:rPr>
                <w:rFonts w:ascii="Calibri" w:hAnsi="Calibri" w:cs="Arial"/>
              </w:rPr>
            </w:pPr>
          </w:p>
          <w:p w:rsidR="003F7FB7" w:rsidRPr="003F7FB7" w:rsidRDefault="00DE4F10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Resources</w:t>
            </w:r>
            <w:r w:rsidR="003F7FB7" w:rsidRPr="003F7FB7">
              <w:rPr>
                <w:rFonts w:ascii="Calibri" w:hAnsi="Calibri" w:cs="Arial"/>
                <w:b/>
              </w:rPr>
              <w:t>:</w:t>
            </w:r>
          </w:p>
          <w:p w:rsidR="003F7FB7" w:rsidRPr="003F7FB7" w:rsidRDefault="00DE4F10">
            <w:pPr>
              <w:rPr>
                <w:rFonts w:ascii="Calibri" w:hAnsi="Calibri"/>
              </w:rPr>
            </w:pPr>
            <w:r>
              <w:rPr>
                <w:rFonts w:ascii="Calibri" w:hAnsi="Calibri" w:cs="Arial"/>
                <w:b/>
              </w:rPr>
              <w:t>Video</w:t>
            </w:r>
            <w:r w:rsidR="003F7FB7" w:rsidRPr="003F7FB7">
              <w:rPr>
                <w:rFonts w:ascii="Calibri" w:hAnsi="Calibri" w:cs="Arial"/>
                <w:b/>
              </w:rPr>
              <w:t xml:space="preserve"> - 2 </w:t>
            </w:r>
            <w:r>
              <w:rPr>
                <w:rFonts w:ascii="Calibri" w:hAnsi="Calibri" w:cs="Arial"/>
                <w:b/>
              </w:rPr>
              <w:t>minutes</w:t>
            </w:r>
            <w:r w:rsidR="003F7FB7" w:rsidRPr="003F7FB7">
              <w:rPr>
                <w:rFonts w:ascii="Calibri" w:hAnsi="Calibri" w:cs="Arial"/>
                <w:b/>
              </w:rPr>
              <w:t xml:space="preserve"> </w:t>
            </w:r>
          </w:p>
          <w:p w:rsidR="003F7FB7" w:rsidRPr="003F7FB7" w:rsidRDefault="00C771BF">
            <w:pPr>
              <w:rPr>
                <w:rFonts w:ascii="Calibri" w:hAnsi="Calibri" w:cs="Arial"/>
              </w:rPr>
            </w:pPr>
            <w:hyperlink r:id="rId6" w:history="1">
              <w:r w:rsidR="003F7FB7" w:rsidRPr="003F7FB7">
                <w:rPr>
                  <w:rStyle w:val="Hyperlink"/>
                  <w:rFonts w:ascii="Calibri" w:hAnsi="Calibri"/>
                </w:rPr>
                <w:t>https://www.youtube.com/watch?v=ka_kQUvojeI</w:t>
              </w:r>
            </w:hyperlink>
          </w:p>
          <w:p w:rsidR="003F7FB7" w:rsidRPr="003F7FB7" w:rsidRDefault="003F7FB7">
            <w:pPr>
              <w:rPr>
                <w:rFonts w:ascii="Calibri" w:hAnsi="Calibri" w:cs="Arial"/>
              </w:rPr>
            </w:pPr>
          </w:p>
          <w:p w:rsidR="003F7FB7" w:rsidRPr="003F7FB7" w:rsidRDefault="003F7FB7">
            <w:pPr>
              <w:rPr>
                <w:rFonts w:ascii="Calibri" w:hAnsi="Calibri" w:cs="Arial"/>
                <w:b/>
                <w:color w:val="FF0000"/>
              </w:rPr>
            </w:pPr>
            <w:r w:rsidRPr="003F7FB7"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3F7FB7" w:rsidRPr="003F7FB7">
        <w:trPr>
          <w:cantSplit/>
          <w:trHeight w:val="553"/>
        </w:trPr>
        <w:tc>
          <w:tcPr>
            <w:tcW w:w="10528" w:type="dxa"/>
            <w:tcBorders>
              <w:top w:val="single" w:sz="6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</w:tcPr>
          <w:p w:rsidR="003F7FB7" w:rsidRPr="003F7FB7" w:rsidRDefault="00F02008">
            <w:pPr>
              <w:rPr>
                <w:rFonts w:ascii="Calibri" w:eastAsia="Calibri" w:hAnsi="Calibri" w:cs="Calibri"/>
              </w:rPr>
            </w:pPr>
            <w:r w:rsidRPr="00F02008">
              <w:rPr>
                <w:rFonts w:ascii="Calibri" w:hAnsi="Calibri" w:cs="Arial"/>
                <w:b/>
                <w:color w:val="FF0000"/>
              </w:rPr>
              <w:lastRenderedPageBreak/>
              <w:t>Open ideas in 20 minutes</w:t>
            </w:r>
            <w:r w:rsidR="003F7FB7" w:rsidRPr="003F7FB7">
              <w:rPr>
                <w:rFonts w:ascii="Calibri" w:eastAsia="Calibri" w:hAnsi="Calibri" w:cs="Calibri"/>
              </w:rPr>
              <w:t xml:space="preserve"> </w:t>
            </w:r>
          </w:p>
          <w:p w:rsidR="003F7FB7" w:rsidRPr="003F7FB7" w:rsidRDefault="00DE4F10" w:rsidP="00DE4F10">
            <w:pPr>
              <w:spacing w:line="276" w:lineRule="auto"/>
              <w:rPr>
                <w:rFonts w:ascii="Calibri" w:hAnsi="Calibri" w:cs="Calibri"/>
                <w:b/>
                <w:u w:val="single"/>
              </w:rPr>
            </w:pPr>
            <w:r w:rsidRPr="00DE4F10">
              <w:rPr>
                <w:rFonts w:ascii="Calibri" w:eastAsia="Calibri" w:hAnsi="Calibri" w:cs="Calibri"/>
              </w:rPr>
              <w:t>The students describe (each for themselves) the major industries and sect</w:t>
            </w:r>
            <w:r>
              <w:rPr>
                <w:rFonts w:ascii="Calibri" w:eastAsia="Calibri" w:hAnsi="Calibri" w:cs="Calibri"/>
              </w:rPr>
              <w:t xml:space="preserve">ors that lead to pollution and </w:t>
            </w:r>
            <w:r w:rsidRPr="00DE4F10">
              <w:rPr>
                <w:rFonts w:ascii="Calibri" w:eastAsia="Calibri" w:hAnsi="Calibri" w:cs="Calibri"/>
              </w:rPr>
              <w:t>accordingly</w:t>
            </w:r>
            <w:r>
              <w:rPr>
                <w:rFonts w:ascii="Calibri" w:eastAsia="Calibri" w:hAnsi="Calibri" w:cs="Calibri"/>
              </w:rPr>
              <w:t xml:space="preserve"> to </w:t>
            </w:r>
            <w:r w:rsidRPr="00DE4F10">
              <w:rPr>
                <w:rFonts w:ascii="Calibri" w:eastAsia="Calibri" w:hAnsi="Calibri" w:cs="Calibri"/>
              </w:rPr>
              <w:t>climate change - in Bulgaria and the world, by what they know from a common culture.</w:t>
            </w:r>
          </w:p>
        </w:tc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3F7FB7" w:rsidRPr="003F7FB7" w:rsidRDefault="003F7FB7">
            <w:pPr>
              <w:snapToGrid w:val="0"/>
              <w:rPr>
                <w:rFonts w:ascii="Calibri" w:hAnsi="Calibri" w:cs="Arial"/>
                <w:b/>
              </w:rPr>
            </w:pPr>
          </w:p>
          <w:p w:rsidR="003F7FB7" w:rsidRPr="003F7FB7" w:rsidRDefault="00582AF1">
            <w:pPr>
              <w:snapToGrid w:val="0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Useful information</w:t>
            </w:r>
          </w:p>
          <w:p w:rsidR="00582AF1" w:rsidRDefault="00582AF1">
            <w:pPr>
              <w:snapToGrid w:val="0"/>
              <w:rPr>
                <w:rFonts w:ascii="Calibri" w:hAnsi="Calibri" w:cs="Arial"/>
                <w:b/>
              </w:rPr>
            </w:pPr>
            <w:r w:rsidRPr="00582AF1">
              <w:rPr>
                <w:rFonts w:ascii="Calibri" w:hAnsi="Calibri" w:cs="Arial"/>
                <w:b/>
              </w:rPr>
              <w:t>Wikipedia article on Carbon footprint</w:t>
            </w:r>
          </w:p>
          <w:p w:rsidR="003F7FB7" w:rsidRPr="003F7FB7" w:rsidRDefault="00C771BF">
            <w:pPr>
              <w:snapToGrid w:val="0"/>
              <w:rPr>
                <w:rFonts w:ascii="Calibri" w:hAnsi="Calibri" w:cs="Arial"/>
              </w:rPr>
            </w:pPr>
            <w:hyperlink r:id="rId7" w:history="1">
              <w:r w:rsidR="0030227A" w:rsidRPr="003F7FB7">
                <w:rPr>
                  <w:rStyle w:val="Hyperlink"/>
                  <w:rFonts w:ascii="Calibri" w:hAnsi="Calibri" w:cs="Arial"/>
                </w:rPr>
                <w:t>https://bg.wikipedia.org/wiki/%D0%92%D1%8A%D0%B3%D0%BB%D0%B5%D1%80%D0%BE%D0%B4%D0%B5%D0%BD_%D0%BE%D1%82%D0%BF%D0%B5%D1%87%D0%B0%D1%82%D1%8A%D0%BA</w:t>
              </w:r>
            </w:hyperlink>
          </w:p>
          <w:p w:rsidR="0030227A" w:rsidRPr="003F7FB7" w:rsidRDefault="0030227A">
            <w:pPr>
              <w:snapToGrid w:val="0"/>
              <w:rPr>
                <w:rFonts w:ascii="Calibri" w:hAnsi="Calibri" w:cs="Arial"/>
                <w:bCs/>
                <w:color w:val="FF0000"/>
              </w:rPr>
            </w:pPr>
          </w:p>
        </w:tc>
      </w:tr>
      <w:tr w:rsidR="003F7FB7" w:rsidRPr="003F7FB7">
        <w:trPr>
          <w:cantSplit/>
          <w:trHeight w:val="4436"/>
        </w:trPr>
        <w:tc>
          <w:tcPr>
            <w:tcW w:w="1052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</w:tcPr>
          <w:p w:rsidR="003F7FB7" w:rsidRPr="003F7FB7" w:rsidRDefault="00F02008">
            <w:pPr>
              <w:rPr>
                <w:rFonts w:ascii="Calibri" w:eastAsia="Calibri" w:hAnsi="Calibri" w:cs="Calibri"/>
              </w:rPr>
            </w:pPr>
            <w:r>
              <w:rPr>
                <w:rFonts w:ascii="Calibri" w:hAnsi="Calibri" w:cs="Arial"/>
                <w:b/>
                <w:bCs/>
                <w:color w:val="FF0000"/>
              </w:rPr>
              <w:t>Opening work 20 minutes</w:t>
            </w:r>
          </w:p>
          <w:p w:rsidR="00F02008" w:rsidRDefault="00F02008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F02008">
              <w:rPr>
                <w:rFonts w:ascii="Calibri" w:eastAsia="Calibri" w:hAnsi="Calibri" w:cs="Calibri"/>
              </w:rPr>
              <w:t>Students complete a questionnaire (attached at the end)</w:t>
            </w:r>
            <w:r>
              <w:rPr>
                <w:rFonts w:ascii="Calibri" w:eastAsia="Calibri" w:hAnsi="Calibri" w:cs="Calibri"/>
              </w:rPr>
              <w:t>.</w:t>
            </w:r>
          </w:p>
          <w:p w:rsidR="00F02008" w:rsidRDefault="00F02008">
            <w:pPr>
              <w:pStyle w:val="ListParagraph"/>
              <w:ind w:left="0"/>
              <w:rPr>
                <w:rFonts w:cs="Calibri"/>
                <w:szCs w:val="24"/>
              </w:rPr>
            </w:pPr>
            <w:r w:rsidRPr="00F02008">
              <w:rPr>
                <w:rFonts w:cs="Calibri"/>
                <w:szCs w:val="24"/>
              </w:rPr>
              <w:t>The teacher hands out the questionnaire, leaves time to complete, and helps students evaluate their carbon footprint. A brief discussion on the topic started.</w:t>
            </w:r>
          </w:p>
          <w:p w:rsidR="00F02008" w:rsidRDefault="00F02008">
            <w:pPr>
              <w:pStyle w:val="ListParagraph"/>
              <w:ind w:left="0"/>
              <w:rPr>
                <w:rFonts w:cs="Calibri"/>
                <w:szCs w:val="24"/>
              </w:rPr>
            </w:pPr>
          </w:p>
          <w:p w:rsidR="003F7FB7" w:rsidRPr="003F7FB7" w:rsidRDefault="00F02008">
            <w:pPr>
              <w:pStyle w:val="ListParagraph"/>
              <w:ind w:left="0"/>
              <w:rPr>
                <w:szCs w:val="24"/>
              </w:rPr>
            </w:pPr>
            <w:r w:rsidRPr="00F02008">
              <w:rPr>
                <w:szCs w:val="24"/>
              </w:rPr>
              <w:t>The teacher talks to the students how important it is for each of us to reduce our carbon footprint to less than that of an elephant.</w:t>
            </w:r>
          </w:p>
          <w:p w:rsidR="003F7FB7" w:rsidRPr="003F7FB7" w:rsidRDefault="003F7FB7">
            <w:pPr>
              <w:pStyle w:val="ListParagraph"/>
              <w:rPr>
                <w:szCs w:val="24"/>
              </w:rPr>
            </w:pPr>
          </w:p>
        </w:tc>
        <w:tc>
          <w:tcPr>
            <w:tcW w:w="472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DE4F10" w:rsidRPr="00DE4F10" w:rsidRDefault="00DE4F10" w:rsidP="00DE4F10">
            <w:pPr>
              <w:jc w:val="both"/>
              <w:rPr>
                <w:rFonts w:ascii="Calibri" w:hAnsi="Calibri" w:cs="Arial"/>
              </w:rPr>
            </w:pPr>
            <w:r w:rsidRPr="00DE4F10">
              <w:rPr>
                <w:rFonts w:ascii="Calibri" w:hAnsi="Calibri" w:cs="Arial"/>
              </w:rPr>
              <w:t>The idea here is to guide students to think about how they can reduce their carbon footprint on their own.</w:t>
            </w:r>
          </w:p>
          <w:p w:rsidR="003F7FB7" w:rsidRPr="003F7FB7" w:rsidRDefault="00DE4F10" w:rsidP="00DE4F10">
            <w:pPr>
              <w:rPr>
                <w:rFonts w:ascii="Calibri" w:hAnsi="Calibri" w:cs="Arial"/>
                <w:b/>
              </w:rPr>
            </w:pPr>
            <w:r w:rsidRPr="00DE4F10">
              <w:rPr>
                <w:rFonts w:ascii="Calibri" w:hAnsi="Calibri" w:cs="Arial"/>
              </w:rPr>
              <w:t xml:space="preserve">The teacher and the class </w:t>
            </w:r>
            <w:r>
              <w:rPr>
                <w:rFonts w:ascii="Calibri" w:hAnsi="Calibri" w:cs="Arial"/>
              </w:rPr>
              <w:t>think</w:t>
            </w:r>
            <w:r w:rsidRPr="00DE4F10">
              <w:rPr>
                <w:rFonts w:ascii="Calibri" w:hAnsi="Calibri" w:cs="Arial"/>
              </w:rPr>
              <w:t xml:space="preserve"> and discuss the topic, looking at each individual's footprint and the class as a whole, and how they could reduce their footprint. They are invited to think about how they could reduce their footprint and take real measures in this direction.</w:t>
            </w:r>
          </w:p>
          <w:p w:rsidR="003F7FB7" w:rsidRPr="003F7FB7" w:rsidRDefault="003F7FB7">
            <w:pPr>
              <w:rPr>
                <w:rFonts w:ascii="Calibri" w:hAnsi="Calibri" w:cs="Arial"/>
                <w:b/>
              </w:rPr>
            </w:pPr>
          </w:p>
          <w:p w:rsidR="003F7FB7" w:rsidRPr="003F7FB7" w:rsidRDefault="003F7FB7">
            <w:pPr>
              <w:rPr>
                <w:rFonts w:ascii="Calibri" w:hAnsi="Calibri" w:cs="Arial"/>
                <w:b/>
              </w:rPr>
            </w:pPr>
          </w:p>
          <w:p w:rsidR="003F7FB7" w:rsidRPr="003F7FB7" w:rsidRDefault="00582AF1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Resources</w:t>
            </w:r>
          </w:p>
          <w:p w:rsidR="00582AF1" w:rsidRPr="00582AF1" w:rsidRDefault="00582AF1" w:rsidP="00582AF1">
            <w:pPr>
              <w:pStyle w:val="Header"/>
              <w:tabs>
                <w:tab w:val="clear" w:pos="4153"/>
                <w:tab w:val="clear" w:pos="8306"/>
              </w:tabs>
              <w:rPr>
                <w:rFonts w:ascii="Calibri" w:hAnsi="Calibri" w:cs="Calibri"/>
                <w:b/>
                <w:bCs/>
              </w:rPr>
            </w:pPr>
            <w:r w:rsidRPr="00582AF1">
              <w:rPr>
                <w:rFonts w:ascii="Calibri" w:hAnsi="Calibri" w:cs="Calibri"/>
                <w:b/>
                <w:bCs/>
              </w:rPr>
              <w:t>Carbon Footprint Survey</w:t>
            </w:r>
          </w:p>
          <w:p w:rsidR="003F7FB7" w:rsidRPr="003F7FB7" w:rsidRDefault="00582AF1" w:rsidP="00582AF1">
            <w:pPr>
              <w:rPr>
                <w:rFonts w:ascii="Calibri" w:hAnsi="Calibri" w:cs="Arial"/>
                <w:b/>
              </w:rPr>
            </w:pPr>
            <w:r w:rsidRPr="003F7FB7">
              <w:rPr>
                <w:rFonts w:ascii="Calibri" w:hAnsi="Calibri" w:cs="Arial"/>
                <w:b/>
              </w:rPr>
              <w:t xml:space="preserve"> </w:t>
            </w:r>
            <w:r>
              <w:rPr>
                <w:rFonts w:ascii="Calibri" w:hAnsi="Calibri" w:cs="Arial"/>
                <w:b/>
              </w:rPr>
              <w:t>(attached at the end</w:t>
            </w:r>
            <w:r w:rsidR="003F7FB7" w:rsidRPr="003F7FB7">
              <w:rPr>
                <w:rFonts w:ascii="Calibri" w:hAnsi="Calibri" w:cs="Arial"/>
                <w:b/>
              </w:rPr>
              <w:t>)</w:t>
            </w:r>
          </w:p>
          <w:p w:rsidR="003F7FB7" w:rsidRPr="003F7FB7" w:rsidRDefault="00582AF1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Similar resources you can find in the following links:</w:t>
            </w:r>
          </w:p>
          <w:p w:rsidR="003F7FB7" w:rsidRPr="003F7FB7" w:rsidRDefault="003F7FB7">
            <w:pPr>
              <w:rPr>
                <w:rFonts w:ascii="Calibri" w:hAnsi="Calibri" w:cs="Arial"/>
                <w:b/>
              </w:rPr>
            </w:pPr>
          </w:p>
          <w:p w:rsidR="003F7FB7" w:rsidRPr="003F7FB7" w:rsidRDefault="00C771BF">
            <w:pPr>
              <w:rPr>
                <w:rFonts w:ascii="Calibri" w:hAnsi="Calibri" w:cs="Arial"/>
                <w:b/>
              </w:rPr>
            </w:pPr>
            <w:hyperlink r:id="rId8" w:history="1">
              <w:r w:rsidR="003F7FB7" w:rsidRPr="003F7FB7">
                <w:rPr>
                  <w:rStyle w:val="Hyperlink"/>
                  <w:rFonts w:ascii="Calibri" w:hAnsi="Calibri"/>
                </w:rPr>
                <w:t>https://bpes.bp.com/collection/carbon-footprint-toolkit</w:t>
              </w:r>
            </w:hyperlink>
          </w:p>
          <w:p w:rsidR="003F7FB7" w:rsidRPr="003F7FB7" w:rsidRDefault="003F7FB7">
            <w:pPr>
              <w:rPr>
                <w:rFonts w:ascii="Calibri" w:hAnsi="Calibri" w:cs="Arial"/>
                <w:b/>
              </w:rPr>
            </w:pPr>
          </w:p>
          <w:p w:rsidR="003F7FB7" w:rsidRPr="003F7FB7" w:rsidRDefault="00C771BF">
            <w:pPr>
              <w:rPr>
                <w:rFonts w:ascii="Calibri" w:hAnsi="Calibri" w:cs="Arial"/>
                <w:b/>
              </w:rPr>
            </w:pPr>
            <w:hyperlink r:id="rId9" w:history="1">
              <w:r w:rsidR="003F7FB7" w:rsidRPr="003F7FB7">
                <w:rPr>
                  <w:rStyle w:val="Hyperlink"/>
                  <w:rFonts w:ascii="Calibri" w:hAnsi="Calibri"/>
                </w:rPr>
                <w:t>www.cooltheworld.com/kidscarboncalculator.php</w:t>
              </w:r>
            </w:hyperlink>
          </w:p>
          <w:p w:rsidR="003F7FB7" w:rsidRPr="003F7FB7" w:rsidRDefault="003F7FB7">
            <w:pPr>
              <w:rPr>
                <w:rFonts w:ascii="Calibri" w:hAnsi="Calibri" w:cs="Arial"/>
                <w:b/>
              </w:rPr>
            </w:pPr>
          </w:p>
          <w:p w:rsidR="003F7FB7" w:rsidRPr="003F7FB7" w:rsidRDefault="003F7FB7">
            <w:pPr>
              <w:rPr>
                <w:rFonts w:ascii="Calibri" w:hAnsi="Calibri" w:cs="Arial"/>
                <w:b/>
              </w:rPr>
            </w:pPr>
          </w:p>
          <w:p w:rsidR="003F7FB7" w:rsidRPr="003F7FB7" w:rsidRDefault="003F7FB7">
            <w:pPr>
              <w:rPr>
                <w:rFonts w:ascii="Calibri" w:hAnsi="Calibri" w:cs="Arial"/>
                <w:b/>
              </w:rPr>
            </w:pPr>
          </w:p>
          <w:p w:rsidR="003F7FB7" w:rsidRPr="003F7FB7" w:rsidRDefault="003F7FB7">
            <w:pPr>
              <w:rPr>
                <w:rFonts w:ascii="Calibri" w:hAnsi="Calibri" w:cs="Calibri"/>
              </w:rPr>
            </w:pPr>
          </w:p>
        </w:tc>
      </w:tr>
      <w:tr w:rsidR="003F7FB7" w:rsidRPr="003F7FB7">
        <w:trPr>
          <w:cantSplit/>
          <w:trHeight w:val="1182"/>
        </w:trPr>
        <w:tc>
          <w:tcPr>
            <w:tcW w:w="1052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</w:tcPr>
          <w:p w:rsidR="003F7FB7" w:rsidRPr="003F7FB7" w:rsidRDefault="00F02008">
            <w:pPr>
              <w:pStyle w:val="Heading5"/>
              <w:jc w:val="left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color w:val="FF0000"/>
                <w:sz w:val="24"/>
              </w:rPr>
              <w:lastRenderedPageBreak/>
              <w:t>Conclusion 10 minutes</w:t>
            </w:r>
          </w:p>
          <w:p w:rsidR="003F7FB7" w:rsidRPr="003F7FB7" w:rsidRDefault="003F7FB7">
            <w:pPr>
              <w:pStyle w:val="Heading7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  <w:p w:rsidR="003F7FB7" w:rsidRPr="003F7FB7" w:rsidRDefault="00F02008">
            <w:pPr>
              <w:rPr>
                <w:rFonts w:ascii="Calibri" w:hAnsi="Calibri"/>
                <w:lang w:val="bg-BG"/>
              </w:rPr>
            </w:pPr>
            <w:r>
              <w:rPr>
                <w:rFonts w:ascii="Calibri" w:hAnsi="Calibri" w:cs="Calibri"/>
              </w:rPr>
              <w:t>The students answer the questions</w:t>
            </w:r>
          </w:p>
          <w:p w:rsidR="003F7FB7" w:rsidRPr="003F7FB7" w:rsidRDefault="00F02008">
            <w:pPr>
              <w:rPr>
                <w:rFonts w:ascii="Calibri" w:hAnsi="Calibri"/>
                <w:lang w:val="bg-BG"/>
              </w:rPr>
            </w:pPr>
            <w:r w:rsidRPr="00F02008">
              <w:rPr>
                <w:rFonts w:ascii="Calibri" w:hAnsi="Calibri"/>
                <w:lang w:val="bg-BG"/>
              </w:rPr>
              <w:t>Is the climate of the earth constantly changing?</w:t>
            </w:r>
          </w:p>
          <w:p w:rsidR="003F7FB7" w:rsidRPr="003F7FB7" w:rsidRDefault="006A33D3">
            <w:pPr>
              <w:numPr>
                <w:ilvl w:val="0"/>
                <w:numId w:val="2"/>
              </w:numPr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en-US"/>
              </w:rPr>
              <w:t xml:space="preserve">Yes </w:t>
            </w:r>
          </w:p>
          <w:p w:rsidR="003F7FB7" w:rsidRPr="003F7FB7" w:rsidRDefault="006A33D3">
            <w:pPr>
              <w:numPr>
                <w:ilvl w:val="0"/>
                <w:numId w:val="2"/>
              </w:numPr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en-US"/>
              </w:rPr>
              <w:t>No</w:t>
            </w:r>
          </w:p>
          <w:p w:rsidR="003F7FB7" w:rsidRPr="003F7FB7" w:rsidRDefault="003F7FB7">
            <w:pPr>
              <w:rPr>
                <w:rFonts w:ascii="Calibri" w:hAnsi="Calibri"/>
                <w:lang w:val="bg-BG"/>
              </w:rPr>
            </w:pPr>
          </w:p>
          <w:p w:rsidR="003F7FB7" w:rsidRPr="00F02008" w:rsidRDefault="00F02008">
            <w:pPr>
              <w:rPr>
                <w:rFonts w:ascii="Calibri" w:hAnsi="Calibri"/>
                <w:lang w:val="en-US"/>
              </w:rPr>
            </w:pPr>
            <w:r w:rsidRPr="00F02008">
              <w:rPr>
                <w:rFonts w:ascii="Calibri" w:hAnsi="Calibri"/>
                <w:lang w:val="bg-BG"/>
              </w:rPr>
              <w:t>Are t</w:t>
            </w:r>
            <w:r>
              <w:rPr>
                <w:rFonts w:ascii="Calibri" w:hAnsi="Calibri"/>
                <w:lang w:val="en-US"/>
              </w:rPr>
              <w:t>he t</w:t>
            </w:r>
            <w:r w:rsidRPr="00F02008">
              <w:rPr>
                <w:rFonts w:ascii="Calibri" w:hAnsi="Calibri"/>
                <w:lang w:val="bg-BG"/>
              </w:rPr>
              <w:t>emperatures rising faster than ever in history?</w:t>
            </w:r>
          </w:p>
          <w:p w:rsidR="006A33D3" w:rsidRPr="003F7FB7" w:rsidRDefault="006A33D3" w:rsidP="006A33D3">
            <w:pPr>
              <w:numPr>
                <w:ilvl w:val="0"/>
                <w:numId w:val="2"/>
              </w:numPr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en-US"/>
              </w:rPr>
              <w:t xml:space="preserve">Yes </w:t>
            </w:r>
          </w:p>
          <w:p w:rsidR="006A33D3" w:rsidRPr="003F7FB7" w:rsidRDefault="006A33D3" w:rsidP="006A33D3">
            <w:pPr>
              <w:numPr>
                <w:ilvl w:val="0"/>
                <w:numId w:val="2"/>
              </w:numPr>
              <w:rPr>
                <w:rFonts w:ascii="Calibri" w:hAnsi="Calibri"/>
                <w:lang w:val="bg-BG"/>
              </w:rPr>
            </w:pPr>
            <w:r>
              <w:rPr>
                <w:rFonts w:ascii="Calibri" w:hAnsi="Calibri"/>
                <w:lang w:val="en-US"/>
              </w:rPr>
              <w:t>No</w:t>
            </w:r>
          </w:p>
          <w:p w:rsidR="003F7FB7" w:rsidRPr="003F7FB7" w:rsidRDefault="003F7FB7">
            <w:pPr>
              <w:rPr>
                <w:rFonts w:ascii="Calibri" w:hAnsi="Calibri"/>
                <w:lang w:val="bg-BG"/>
              </w:rPr>
            </w:pPr>
          </w:p>
          <w:p w:rsidR="00F02008" w:rsidRPr="00F02008" w:rsidRDefault="00F02008" w:rsidP="00F02008">
            <w:pPr>
              <w:rPr>
                <w:rFonts w:ascii="Calibri" w:hAnsi="Calibri"/>
                <w:lang w:val="bg-BG"/>
              </w:rPr>
            </w:pPr>
            <w:r w:rsidRPr="00F02008">
              <w:rPr>
                <w:rFonts w:ascii="Calibri" w:hAnsi="Calibri"/>
                <w:lang w:val="bg-BG"/>
              </w:rPr>
              <w:t>97% of scientists believe that climate change is the result of:</w:t>
            </w:r>
          </w:p>
          <w:p w:rsidR="00F02008" w:rsidRPr="00F02008" w:rsidRDefault="00F02008" w:rsidP="00F02008">
            <w:pPr>
              <w:pStyle w:val="ListParagraph"/>
              <w:numPr>
                <w:ilvl w:val="0"/>
                <w:numId w:val="5"/>
              </w:numPr>
              <w:rPr>
                <w:lang w:val="bg-BG"/>
              </w:rPr>
            </w:pPr>
            <w:r w:rsidRPr="00F02008">
              <w:rPr>
                <w:lang w:val="bg-BG"/>
              </w:rPr>
              <w:t>burning of fossil fuels</w:t>
            </w:r>
          </w:p>
          <w:p w:rsidR="00F02008" w:rsidRPr="00F02008" w:rsidRDefault="00F02008" w:rsidP="00F02008">
            <w:pPr>
              <w:pStyle w:val="ListParagraph"/>
              <w:numPr>
                <w:ilvl w:val="0"/>
                <w:numId w:val="5"/>
              </w:numPr>
              <w:rPr>
                <w:lang w:val="bg-BG"/>
              </w:rPr>
            </w:pPr>
            <w:r w:rsidRPr="00F02008">
              <w:rPr>
                <w:lang w:val="bg-BG"/>
              </w:rPr>
              <w:t>careless driving</w:t>
            </w:r>
          </w:p>
          <w:p w:rsidR="00F02008" w:rsidRPr="00F02008" w:rsidRDefault="00F02008" w:rsidP="00F02008">
            <w:pPr>
              <w:pStyle w:val="ListParagraph"/>
              <w:numPr>
                <w:ilvl w:val="0"/>
                <w:numId w:val="5"/>
              </w:numPr>
              <w:rPr>
                <w:lang w:val="bg-BG"/>
              </w:rPr>
            </w:pPr>
            <w:r w:rsidRPr="00F02008">
              <w:rPr>
                <w:lang w:val="bg-BG"/>
              </w:rPr>
              <w:t>burning of fossil fuels in the past</w:t>
            </w:r>
          </w:p>
          <w:p w:rsidR="00F02008" w:rsidRPr="00F02008" w:rsidRDefault="00F02008" w:rsidP="00F02008">
            <w:pPr>
              <w:pStyle w:val="ListParagraph"/>
              <w:numPr>
                <w:ilvl w:val="0"/>
                <w:numId w:val="5"/>
              </w:numPr>
              <w:rPr>
                <w:lang w:val="en-US"/>
              </w:rPr>
            </w:pPr>
            <w:r w:rsidRPr="00F02008">
              <w:rPr>
                <w:lang w:val="bg-BG"/>
              </w:rPr>
              <w:t>melting ice caps</w:t>
            </w:r>
          </w:p>
          <w:p w:rsidR="003F7FB7" w:rsidRPr="00F02008" w:rsidRDefault="00F02008" w:rsidP="00F02008">
            <w:pPr>
              <w:pStyle w:val="ListParagraph"/>
              <w:numPr>
                <w:ilvl w:val="0"/>
                <w:numId w:val="5"/>
              </w:numPr>
              <w:rPr>
                <w:rFonts w:eastAsia="Times New Roman"/>
                <w:lang w:val="bg-BG"/>
              </w:rPr>
            </w:pPr>
            <w:r w:rsidRPr="00F02008">
              <w:rPr>
                <w:lang w:val="bg-BG"/>
              </w:rPr>
              <w:t xml:space="preserve">raising the temperature of the </w:t>
            </w:r>
            <w:r>
              <w:rPr>
                <w:lang w:val="en-US"/>
              </w:rPr>
              <w:t>S</w:t>
            </w:r>
            <w:r w:rsidRPr="00F02008">
              <w:rPr>
                <w:lang w:val="bg-BG"/>
              </w:rPr>
              <w:t>un</w:t>
            </w:r>
          </w:p>
          <w:p w:rsidR="003F7FB7" w:rsidRPr="003F7FB7" w:rsidRDefault="003F7FB7">
            <w:pPr>
              <w:rPr>
                <w:rFonts w:ascii="Calibri" w:eastAsia="Calibri" w:hAnsi="Calibri" w:cs="Calibri"/>
              </w:rPr>
            </w:pPr>
          </w:p>
          <w:p w:rsidR="003F7FB7" w:rsidRPr="003F7FB7" w:rsidRDefault="003F7FB7">
            <w:pPr>
              <w:rPr>
                <w:rFonts w:ascii="Calibri" w:hAnsi="Calibri" w:cs="Calibri"/>
              </w:rPr>
            </w:pP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3F7FB7" w:rsidRPr="003F7FB7" w:rsidRDefault="003F7FB7">
            <w:pPr>
              <w:snapToGrid w:val="0"/>
              <w:rPr>
                <w:rFonts w:ascii="Calibri" w:hAnsi="Calibri" w:cs="Calibri"/>
                <w:b/>
              </w:rPr>
            </w:pPr>
          </w:p>
          <w:p w:rsidR="003F7FB7" w:rsidRPr="003F7FB7" w:rsidRDefault="00F02008">
            <w:pPr>
              <w:rPr>
                <w:rFonts w:ascii="Calibri" w:hAnsi="Calibri" w:cs="Calibri"/>
              </w:rPr>
            </w:pPr>
            <w:r w:rsidRPr="00F02008">
              <w:rPr>
                <w:rFonts w:ascii="Calibri" w:hAnsi="Calibri" w:cs="Arial"/>
                <w:b/>
              </w:rPr>
              <w:t>The teacher can record the answers and track how the students have learned the main points of the lesson.</w:t>
            </w:r>
          </w:p>
        </w:tc>
      </w:tr>
    </w:tbl>
    <w:p w:rsidR="003F7FB7" w:rsidRPr="003F7FB7" w:rsidRDefault="003F7FB7">
      <w:pPr>
        <w:pStyle w:val="Header"/>
        <w:tabs>
          <w:tab w:val="clear" w:pos="4153"/>
          <w:tab w:val="clear" w:pos="8306"/>
        </w:tabs>
        <w:rPr>
          <w:rFonts w:ascii="Calibri" w:hAnsi="Calibri" w:cs="Calibri"/>
        </w:rPr>
      </w:pPr>
    </w:p>
    <w:p w:rsidR="003F7FB7" w:rsidRPr="003F7FB7" w:rsidRDefault="003F7FB7">
      <w:pPr>
        <w:pStyle w:val="Header"/>
        <w:tabs>
          <w:tab w:val="clear" w:pos="4153"/>
          <w:tab w:val="clear" w:pos="8306"/>
        </w:tabs>
        <w:rPr>
          <w:rFonts w:ascii="Calibri" w:hAnsi="Calibri" w:cs="Calibri"/>
        </w:rPr>
      </w:pPr>
    </w:p>
    <w:p w:rsidR="003F7FB7" w:rsidRPr="003F7FB7" w:rsidRDefault="003F7FB7">
      <w:pPr>
        <w:pStyle w:val="Header"/>
        <w:pageBreakBefore/>
        <w:tabs>
          <w:tab w:val="clear" w:pos="4153"/>
          <w:tab w:val="clear" w:pos="8306"/>
        </w:tabs>
        <w:rPr>
          <w:rFonts w:ascii="Calibri" w:hAnsi="Calibri" w:cs="Calibri"/>
        </w:rPr>
      </w:pPr>
    </w:p>
    <w:p w:rsidR="00582AF1" w:rsidRPr="00582AF1" w:rsidRDefault="00582AF1" w:rsidP="00582AF1">
      <w:pPr>
        <w:pStyle w:val="Header"/>
        <w:tabs>
          <w:tab w:val="clear" w:pos="4153"/>
          <w:tab w:val="clear" w:pos="8306"/>
        </w:tabs>
        <w:jc w:val="center"/>
        <w:rPr>
          <w:rFonts w:ascii="Calibri" w:hAnsi="Calibri" w:cs="Calibri"/>
          <w:b/>
          <w:bCs/>
        </w:rPr>
      </w:pPr>
      <w:r w:rsidRPr="00582AF1">
        <w:rPr>
          <w:rFonts w:ascii="Calibri" w:hAnsi="Calibri" w:cs="Calibri"/>
          <w:b/>
          <w:bCs/>
        </w:rPr>
        <w:t>Carbon Footprint Survey</w:t>
      </w:r>
    </w:p>
    <w:p w:rsidR="00F02008" w:rsidRDefault="00F02008">
      <w:pPr>
        <w:pStyle w:val="Header"/>
        <w:tabs>
          <w:tab w:val="clear" w:pos="4153"/>
          <w:tab w:val="clear" w:pos="8306"/>
        </w:tabs>
        <w:rPr>
          <w:rFonts w:ascii="Calibri" w:hAnsi="Calibri" w:cs="Calibri"/>
          <w:b/>
          <w:bCs/>
        </w:rPr>
      </w:pPr>
      <w:r w:rsidRPr="00F02008">
        <w:rPr>
          <w:rFonts w:ascii="Calibri" w:hAnsi="Calibri" w:cs="Calibri"/>
          <w:b/>
          <w:bCs/>
        </w:rPr>
        <w:t>How do you go to school?</w:t>
      </w:r>
    </w:p>
    <w:p w:rsidR="00F02008" w:rsidRPr="00F02008" w:rsidRDefault="00F02008" w:rsidP="00F02008">
      <w:pPr>
        <w:pStyle w:val="Header"/>
        <w:rPr>
          <w:rFonts w:ascii="Calibri" w:hAnsi="Calibri" w:cs="Calibri"/>
        </w:rPr>
      </w:pPr>
      <w:r w:rsidRPr="00F02008">
        <w:rPr>
          <w:rFonts w:ascii="Calibri" w:hAnsi="Calibri" w:cs="Calibri"/>
        </w:rPr>
        <w:t>1. Walking or biking</w:t>
      </w:r>
    </w:p>
    <w:p w:rsidR="00F02008" w:rsidRPr="00F02008" w:rsidRDefault="00F02008" w:rsidP="00F02008">
      <w:pPr>
        <w:pStyle w:val="Header"/>
        <w:rPr>
          <w:rFonts w:ascii="Calibri" w:hAnsi="Calibri" w:cs="Calibri"/>
        </w:rPr>
      </w:pPr>
      <w:r w:rsidRPr="00F02008">
        <w:rPr>
          <w:rFonts w:ascii="Calibri" w:hAnsi="Calibri" w:cs="Calibri"/>
        </w:rPr>
        <w:t>2. By bus or public transport</w:t>
      </w:r>
    </w:p>
    <w:p w:rsidR="00F02008" w:rsidRDefault="00F02008" w:rsidP="00F02008">
      <w:pPr>
        <w:pStyle w:val="Header"/>
        <w:tabs>
          <w:tab w:val="clear" w:pos="4153"/>
          <w:tab w:val="clear" w:pos="8306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r w:rsidR="00A35141">
        <w:rPr>
          <w:rFonts w:ascii="Calibri" w:hAnsi="Calibri" w:cs="Calibri"/>
        </w:rPr>
        <w:t>By</w:t>
      </w:r>
      <w:r w:rsidRPr="00F02008">
        <w:rPr>
          <w:rFonts w:ascii="Calibri" w:hAnsi="Calibri" w:cs="Calibri"/>
        </w:rPr>
        <w:t xml:space="preserve"> car</w:t>
      </w:r>
    </w:p>
    <w:p w:rsidR="00F02008" w:rsidRPr="003F7FB7" w:rsidRDefault="00F02008" w:rsidP="00F02008">
      <w:pPr>
        <w:pStyle w:val="Header"/>
        <w:tabs>
          <w:tab w:val="clear" w:pos="4153"/>
          <w:tab w:val="clear" w:pos="8306"/>
        </w:tabs>
        <w:rPr>
          <w:rFonts w:ascii="Calibri" w:hAnsi="Calibri" w:cs="Calibri"/>
        </w:rPr>
      </w:pPr>
    </w:p>
    <w:p w:rsidR="003F7FB7" w:rsidRPr="003F7FB7" w:rsidRDefault="006A33D3">
      <w:pPr>
        <w:pStyle w:val="Header"/>
        <w:tabs>
          <w:tab w:val="clear" w:pos="4153"/>
          <w:tab w:val="clear" w:pos="8306"/>
        </w:tabs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What is your family car</w:t>
      </w:r>
      <w:r w:rsidR="003F7FB7" w:rsidRPr="003F7FB7">
        <w:rPr>
          <w:rFonts w:ascii="Calibri" w:hAnsi="Calibri" w:cs="Calibri"/>
          <w:b/>
          <w:bCs/>
        </w:rPr>
        <w:t>?</w:t>
      </w:r>
    </w:p>
    <w:p w:rsidR="003F7FB7" w:rsidRPr="003F7FB7" w:rsidRDefault="006A33D3">
      <w:pPr>
        <w:pStyle w:val="Header"/>
        <w:tabs>
          <w:tab w:val="clear" w:pos="4153"/>
          <w:tab w:val="clear" w:pos="8306"/>
        </w:tabs>
        <w:rPr>
          <w:rFonts w:ascii="Calibri" w:hAnsi="Calibri" w:cs="Calibri"/>
        </w:rPr>
      </w:pPr>
      <w:r>
        <w:rPr>
          <w:rFonts w:ascii="Calibri" w:hAnsi="Calibri" w:cs="Calibri"/>
        </w:rPr>
        <w:t>1. We haven’t got a car.</w:t>
      </w:r>
    </w:p>
    <w:p w:rsidR="003F7FB7" w:rsidRPr="003F7FB7" w:rsidRDefault="003F7FB7">
      <w:pPr>
        <w:pStyle w:val="Header"/>
        <w:tabs>
          <w:tab w:val="clear" w:pos="4153"/>
          <w:tab w:val="clear" w:pos="8306"/>
        </w:tabs>
        <w:rPr>
          <w:rFonts w:ascii="Calibri" w:hAnsi="Calibri" w:cs="Calibri"/>
        </w:rPr>
      </w:pPr>
      <w:r w:rsidRPr="003F7FB7">
        <w:rPr>
          <w:rFonts w:ascii="Calibri" w:hAnsi="Calibri" w:cs="Calibri"/>
        </w:rPr>
        <w:t xml:space="preserve">2. </w:t>
      </w:r>
      <w:r w:rsidR="006A33D3">
        <w:rPr>
          <w:rFonts w:ascii="Calibri" w:hAnsi="Calibri" w:cs="Calibri"/>
        </w:rPr>
        <w:t xml:space="preserve">We have got </w:t>
      </w:r>
      <w:r w:rsidR="00A35141">
        <w:rPr>
          <w:rFonts w:ascii="Calibri" w:hAnsi="Calibri" w:cs="Calibri"/>
        </w:rPr>
        <w:t>an</w:t>
      </w:r>
      <w:r w:rsidR="006A33D3">
        <w:rPr>
          <w:rFonts w:ascii="Calibri" w:hAnsi="Calibri" w:cs="Calibri"/>
        </w:rPr>
        <w:t xml:space="preserve"> electric vehicle</w:t>
      </w:r>
    </w:p>
    <w:p w:rsidR="003F7FB7" w:rsidRPr="003F7FB7" w:rsidRDefault="003F7FB7">
      <w:pPr>
        <w:pStyle w:val="Header"/>
        <w:tabs>
          <w:tab w:val="clear" w:pos="4153"/>
          <w:tab w:val="clear" w:pos="8306"/>
        </w:tabs>
        <w:rPr>
          <w:rFonts w:ascii="Calibri" w:hAnsi="Calibri" w:cs="Calibri"/>
        </w:rPr>
      </w:pPr>
      <w:r w:rsidRPr="003F7FB7">
        <w:rPr>
          <w:rFonts w:ascii="Calibri" w:hAnsi="Calibri" w:cs="Calibri"/>
        </w:rPr>
        <w:t xml:space="preserve">3. </w:t>
      </w:r>
      <w:r w:rsidR="006A33D3">
        <w:rPr>
          <w:rFonts w:ascii="Calibri" w:hAnsi="Calibri" w:cs="Calibri"/>
        </w:rPr>
        <w:t>We have got a car.</w:t>
      </w:r>
    </w:p>
    <w:p w:rsidR="003F7FB7" w:rsidRDefault="003F7FB7">
      <w:pPr>
        <w:pStyle w:val="Header"/>
        <w:tabs>
          <w:tab w:val="clear" w:pos="4153"/>
          <w:tab w:val="clear" w:pos="8306"/>
        </w:tabs>
        <w:rPr>
          <w:rFonts w:ascii="Calibri" w:hAnsi="Calibri" w:cs="Calibri"/>
        </w:rPr>
      </w:pPr>
      <w:r w:rsidRPr="003F7FB7">
        <w:rPr>
          <w:rFonts w:ascii="Calibri" w:hAnsi="Calibri" w:cs="Calibri"/>
        </w:rPr>
        <w:t xml:space="preserve">4. </w:t>
      </w:r>
      <w:r w:rsidR="006A33D3">
        <w:rPr>
          <w:rFonts w:ascii="Calibri" w:hAnsi="Calibri" w:cs="Calibri"/>
        </w:rPr>
        <w:t xml:space="preserve">We have a </w:t>
      </w:r>
      <w:r w:rsidR="00A35141">
        <w:rPr>
          <w:rFonts w:ascii="Calibri" w:hAnsi="Calibri" w:cs="Calibri"/>
        </w:rPr>
        <w:t>minivan</w:t>
      </w:r>
      <w:r w:rsidR="006A33D3">
        <w:rPr>
          <w:rFonts w:ascii="Calibri" w:hAnsi="Calibri" w:cs="Calibri"/>
        </w:rPr>
        <w:t>, van or jeep.</w:t>
      </w:r>
    </w:p>
    <w:p w:rsidR="00F02008" w:rsidRPr="003F7FB7" w:rsidRDefault="00F02008">
      <w:pPr>
        <w:pStyle w:val="Header"/>
        <w:tabs>
          <w:tab w:val="clear" w:pos="4153"/>
          <w:tab w:val="clear" w:pos="8306"/>
        </w:tabs>
        <w:rPr>
          <w:rFonts w:ascii="Calibri" w:hAnsi="Calibri" w:cs="Calibri"/>
        </w:rPr>
      </w:pPr>
    </w:p>
    <w:p w:rsidR="003F7FB7" w:rsidRPr="003F7FB7" w:rsidRDefault="006A33D3">
      <w:pPr>
        <w:pStyle w:val="Header"/>
        <w:tabs>
          <w:tab w:val="clear" w:pos="4153"/>
          <w:tab w:val="clear" w:pos="8306"/>
        </w:tabs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How often does someone from your family use plane for travel</w:t>
      </w:r>
      <w:r w:rsidR="003F7FB7" w:rsidRPr="003F7FB7">
        <w:rPr>
          <w:rFonts w:ascii="Calibri" w:hAnsi="Calibri" w:cs="Calibri"/>
          <w:b/>
          <w:bCs/>
        </w:rPr>
        <w:t>?</w:t>
      </w:r>
    </w:p>
    <w:p w:rsidR="00F02008" w:rsidRPr="00F02008" w:rsidRDefault="00F02008" w:rsidP="00F02008">
      <w:pPr>
        <w:pStyle w:val="Header"/>
        <w:rPr>
          <w:rFonts w:ascii="Calibri" w:hAnsi="Calibri" w:cs="Calibri"/>
        </w:rPr>
      </w:pPr>
      <w:r w:rsidRPr="00F02008">
        <w:rPr>
          <w:rFonts w:ascii="Calibri" w:hAnsi="Calibri" w:cs="Calibri"/>
        </w:rPr>
        <w:t>1. We fly rarely</w:t>
      </w:r>
    </w:p>
    <w:p w:rsidR="00F02008" w:rsidRPr="00F02008" w:rsidRDefault="00F02008" w:rsidP="00F02008">
      <w:pPr>
        <w:pStyle w:val="Header"/>
        <w:rPr>
          <w:rFonts w:ascii="Calibri" w:hAnsi="Calibri" w:cs="Calibri"/>
        </w:rPr>
      </w:pPr>
      <w:r w:rsidRPr="00F02008">
        <w:rPr>
          <w:rFonts w:ascii="Calibri" w:hAnsi="Calibri" w:cs="Calibri"/>
        </w:rPr>
        <w:t>2. Once a year on average</w:t>
      </w:r>
    </w:p>
    <w:p w:rsidR="00F02008" w:rsidRPr="00F02008" w:rsidRDefault="00F02008" w:rsidP="00F02008">
      <w:pPr>
        <w:pStyle w:val="Header"/>
        <w:rPr>
          <w:rFonts w:ascii="Calibri" w:hAnsi="Calibri" w:cs="Calibri"/>
        </w:rPr>
      </w:pPr>
      <w:r w:rsidRPr="00F02008">
        <w:rPr>
          <w:rFonts w:ascii="Calibri" w:hAnsi="Calibri" w:cs="Calibri"/>
        </w:rPr>
        <w:t>3. 2-4 times a year</w:t>
      </w:r>
    </w:p>
    <w:p w:rsidR="00F02008" w:rsidRDefault="00F02008" w:rsidP="00F02008">
      <w:pPr>
        <w:pStyle w:val="Header"/>
        <w:tabs>
          <w:tab w:val="clear" w:pos="4153"/>
          <w:tab w:val="clear" w:pos="8306"/>
        </w:tabs>
        <w:rPr>
          <w:rFonts w:ascii="Calibri" w:hAnsi="Calibri" w:cs="Calibri"/>
        </w:rPr>
      </w:pPr>
      <w:r w:rsidRPr="00F02008">
        <w:rPr>
          <w:rFonts w:ascii="Calibri" w:hAnsi="Calibri" w:cs="Calibri"/>
        </w:rPr>
        <w:t>4. Much more</w:t>
      </w:r>
    </w:p>
    <w:p w:rsidR="00F02008" w:rsidRPr="003F7FB7" w:rsidRDefault="00F02008" w:rsidP="00F02008">
      <w:pPr>
        <w:pStyle w:val="Header"/>
        <w:tabs>
          <w:tab w:val="clear" w:pos="4153"/>
          <w:tab w:val="clear" w:pos="8306"/>
        </w:tabs>
        <w:rPr>
          <w:rFonts w:ascii="Calibri" w:hAnsi="Calibri" w:cs="Calibri"/>
        </w:rPr>
      </w:pPr>
    </w:p>
    <w:p w:rsidR="003F7FB7" w:rsidRPr="003F7FB7" w:rsidRDefault="006A33D3">
      <w:pPr>
        <w:pStyle w:val="Header"/>
        <w:tabs>
          <w:tab w:val="clear" w:pos="4153"/>
          <w:tab w:val="clear" w:pos="8306"/>
        </w:tabs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How often does your family go to the restaurant</w:t>
      </w:r>
      <w:r w:rsidR="003F7FB7" w:rsidRPr="003F7FB7">
        <w:rPr>
          <w:rFonts w:ascii="Calibri" w:hAnsi="Calibri" w:cs="Calibri"/>
          <w:b/>
          <w:bCs/>
        </w:rPr>
        <w:t>?</w:t>
      </w:r>
    </w:p>
    <w:p w:rsidR="003F7FB7" w:rsidRPr="003F7FB7" w:rsidRDefault="003F7FB7">
      <w:pPr>
        <w:pStyle w:val="Header"/>
        <w:tabs>
          <w:tab w:val="clear" w:pos="4153"/>
          <w:tab w:val="clear" w:pos="8306"/>
        </w:tabs>
        <w:rPr>
          <w:rFonts w:ascii="Calibri" w:hAnsi="Calibri" w:cs="Calibri"/>
        </w:rPr>
      </w:pPr>
      <w:r w:rsidRPr="003F7FB7">
        <w:rPr>
          <w:rFonts w:ascii="Calibri" w:hAnsi="Calibri" w:cs="Calibri"/>
        </w:rPr>
        <w:t xml:space="preserve">1. </w:t>
      </w:r>
      <w:r w:rsidR="006A33D3">
        <w:rPr>
          <w:rFonts w:ascii="Calibri" w:hAnsi="Calibri" w:cs="Calibri"/>
        </w:rPr>
        <w:t>Never</w:t>
      </w:r>
    </w:p>
    <w:p w:rsidR="003F7FB7" w:rsidRPr="003F7FB7" w:rsidRDefault="006A33D3">
      <w:pPr>
        <w:pStyle w:val="Header"/>
        <w:tabs>
          <w:tab w:val="clear" w:pos="4153"/>
          <w:tab w:val="clear" w:pos="8306"/>
        </w:tabs>
        <w:rPr>
          <w:rFonts w:ascii="Calibri" w:hAnsi="Calibri" w:cs="Calibri"/>
        </w:rPr>
      </w:pPr>
      <w:r>
        <w:rPr>
          <w:rFonts w:ascii="Calibri" w:hAnsi="Calibri" w:cs="Calibri"/>
        </w:rPr>
        <w:t>2. Extremely Rare</w:t>
      </w:r>
    </w:p>
    <w:p w:rsidR="003F7FB7" w:rsidRPr="003F7FB7" w:rsidRDefault="003F7FB7">
      <w:pPr>
        <w:pStyle w:val="Header"/>
        <w:tabs>
          <w:tab w:val="clear" w:pos="4153"/>
          <w:tab w:val="clear" w:pos="8306"/>
        </w:tabs>
        <w:rPr>
          <w:rFonts w:ascii="Calibri" w:hAnsi="Calibri" w:cs="Calibri"/>
        </w:rPr>
      </w:pPr>
      <w:r w:rsidRPr="003F7FB7">
        <w:rPr>
          <w:rFonts w:ascii="Calibri" w:hAnsi="Calibri" w:cs="Calibri"/>
        </w:rPr>
        <w:t xml:space="preserve">3. </w:t>
      </w:r>
      <w:r w:rsidR="006A33D3">
        <w:rPr>
          <w:rFonts w:ascii="Calibri" w:hAnsi="Calibri" w:cs="Calibri"/>
        </w:rPr>
        <w:t>Relatively common</w:t>
      </w:r>
      <w:r w:rsidRPr="003F7FB7">
        <w:rPr>
          <w:rFonts w:ascii="Calibri" w:hAnsi="Calibri" w:cs="Calibri"/>
        </w:rPr>
        <w:t xml:space="preserve"> (1-2 </w:t>
      </w:r>
      <w:r w:rsidR="006A33D3">
        <w:rPr>
          <w:rFonts w:ascii="Calibri" w:hAnsi="Calibri" w:cs="Calibri"/>
        </w:rPr>
        <w:t>times per week</w:t>
      </w:r>
      <w:r w:rsidRPr="003F7FB7">
        <w:rPr>
          <w:rFonts w:ascii="Calibri" w:hAnsi="Calibri" w:cs="Calibri"/>
        </w:rPr>
        <w:t>)</w:t>
      </w:r>
    </w:p>
    <w:p w:rsidR="003F7FB7" w:rsidRPr="003F7FB7" w:rsidRDefault="003F7FB7">
      <w:pPr>
        <w:pStyle w:val="Header"/>
        <w:tabs>
          <w:tab w:val="clear" w:pos="4153"/>
          <w:tab w:val="clear" w:pos="8306"/>
        </w:tabs>
        <w:rPr>
          <w:rFonts w:ascii="Calibri" w:hAnsi="Calibri" w:cs="Calibri"/>
        </w:rPr>
      </w:pPr>
      <w:r w:rsidRPr="003F7FB7">
        <w:rPr>
          <w:rFonts w:ascii="Calibri" w:hAnsi="Calibri" w:cs="Calibri"/>
        </w:rPr>
        <w:t xml:space="preserve">4. </w:t>
      </w:r>
      <w:r w:rsidR="006A33D3">
        <w:rPr>
          <w:rFonts w:ascii="Calibri" w:hAnsi="Calibri" w:cs="Calibri"/>
        </w:rPr>
        <w:t>More often</w:t>
      </w:r>
    </w:p>
    <w:p w:rsidR="003F7FB7" w:rsidRPr="003F7FB7" w:rsidRDefault="003F7FB7">
      <w:pPr>
        <w:pStyle w:val="Header"/>
        <w:tabs>
          <w:tab w:val="clear" w:pos="4153"/>
          <w:tab w:val="clear" w:pos="8306"/>
        </w:tabs>
        <w:rPr>
          <w:rFonts w:ascii="Calibri" w:hAnsi="Calibri" w:cs="Calibri"/>
        </w:rPr>
      </w:pPr>
    </w:p>
    <w:p w:rsidR="003F7FB7" w:rsidRPr="003F7FB7" w:rsidRDefault="006A33D3">
      <w:pPr>
        <w:pStyle w:val="Header"/>
        <w:tabs>
          <w:tab w:val="clear" w:pos="4153"/>
          <w:tab w:val="clear" w:pos="8306"/>
        </w:tabs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How do you heat your home</w:t>
      </w:r>
      <w:r w:rsidR="003F7FB7" w:rsidRPr="003F7FB7">
        <w:rPr>
          <w:rFonts w:ascii="Calibri" w:hAnsi="Calibri" w:cs="Calibri"/>
          <w:b/>
          <w:bCs/>
        </w:rPr>
        <w:t>?</w:t>
      </w:r>
    </w:p>
    <w:p w:rsidR="00F02008" w:rsidRPr="00F02008" w:rsidRDefault="00F02008" w:rsidP="00F02008">
      <w:pPr>
        <w:pStyle w:val="Header"/>
        <w:rPr>
          <w:rFonts w:ascii="Calibri" w:hAnsi="Calibri" w:cs="Calibri"/>
        </w:rPr>
      </w:pPr>
      <w:r w:rsidRPr="00F02008">
        <w:rPr>
          <w:rFonts w:ascii="Calibri" w:hAnsi="Calibri" w:cs="Calibri"/>
        </w:rPr>
        <w:t>1. With electricity</w:t>
      </w:r>
    </w:p>
    <w:p w:rsidR="00F02008" w:rsidRPr="00F02008" w:rsidRDefault="00F02008" w:rsidP="00F02008">
      <w:pPr>
        <w:pStyle w:val="Header"/>
        <w:rPr>
          <w:rFonts w:ascii="Calibri" w:hAnsi="Calibri" w:cs="Calibri"/>
        </w:rPr>
      </w:pPr>
      <w:r w:rsidRPr="00F02008">
        <w:rPr>
          <w:rFonts w:ascii="Calibri" w:hAnsi="Calibri" w:cs="Calibri"/>
        </w:rPr>
        <w:t>2. With central heating</w:t>
      </w:r>
    </w:p>
    <w:p w:rsidR="00F02008" w:rsidRPr="00F02008" w:rsidRDefault="00F02008" w:rsidP="00F02008">
      <w:pPr>
        <w:pStyle w:val="Header"/>
        <w:rPr>
          <w:rFonts w:ascii="Calibri" w:hAnsi="Calibri" w:cs="Calibri"/>
        </w:rPr>
      </w:pPr>
      <w:r w:rsidRPr="00F02008">
        <w:rPr>
          <w:rFonts w:ascii="Calibri" w:hAnsi="Calibri" w:cs="Calibri"/>
        </w:rPr>
        <w:t>3. With firewood</w:t>
      </w:r>
    </w:p>
    <w:p w:rsidR="00F02008" w:rsidRDefault="00F02008" w:rsidP="00F02008">
      <w:pPr>
        <w:pStyle w:val="Header"/>
        <w:tabs>
          <w:tab w:val="clear" w:pos="4153"/>
          <w:tab w:val="clear" w:pos="8306"/>
        </w:tabs>
        <w:rPr>
          <w:rFonts w:ascii="Calibri" w:hAnsi="Calibri" w:cs="Calibri"/>
        </w:rPr>
      </w:pPr>
      <w:r w:rsidRPr="00F02008">
        <w:rPr>
          <w:rFonts w:ascii="Calibri" w:hAnsi="Calibri" w:cs="Calibri"/>
        </w:rPr>
        <w:t>4. With coal and other fuels</w:t>
      </w:r>
    </w:p>
    <w:p w:rsidR="00582AF1" w:rsidRPr="003F7FB7" w:rsidRDefault="00582AF1" w:rsidP="00F02008">
      <w:pPr>
        <w:pStyle w:val="Header"/>
        <w:tabs>
          <w:tab w:val="clear" w:pos="4153"/>
          <w:tab w:val="clear" w:pos="8306"/>
        </w:tabs>
        <w:rPr>
          <w:rFonts w:ascii="Calibri" w:hAnsi="Calibri" w:cs="Calibri"/>
        </w:rPr>
      </w:pPr>
    </w:p>
    <w:p w:rsidR="003F7FB7" w:rsidRPr="003F7FB7" w:rsidRDefault="00F02008">
      <w:pPr>
        <w:pStyle w:val="Header"/>
        <w:tabs>
          <w:tab w:val="clear" w:pos="4153"/>
          <w:tab w:val="clear" w:pos="8306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Are there in your home?</w:t>
      </w:r>
    </w:p>
    <w:p w:rsidR="003F7FB7" w:rsidRPr="003F7FB7" w:rsidRDefault="006A33D3">
      <w:pPr>
        <w:pStyle w:val="Header"/>
        <w:tabs>
          <w:tab w:val="clear" w:pos="4153"/>
          <w:tab w:val="clear" w:pos="8306"/>
        </w:tabs>
        <w:rPr>
          <w:rFonts w:ascii="Calibri" w:hAnsi="Calibri" w:cs="Calibri"/>
        </w:rPr>
      </w:pPr>
      <w:r>
        <w:rPr>
          <w:rFonts w:ascii="Calibri" w:hAnsi="Calibri" w:cs="Calibri"/>
        </w:rPr>
        <w:t>1. Vegan/s</w:t>
      </w:r>
    </w:p>
    <w:p w:rsidR="003F7FB7" w:rsidRPr="003F7FB7" w:rsidRDefault="003F7FB7">
      <w:pPr>
        <w:pStyle w:val="Header"/>
        <w:tabs>
          <w:tab w:val="clear" w:pos="4153"/>
          <w:tab w:val="clear" w:pos="8306"/>
        </w:tabs>
        <w:rPr>
          <w:rFonts w:ascii="Calibri" w:hAnsi="Calibri" w:cs="Calibri"/>
        </w:rPr>
      </w:pPr>
      <w:r w:rsidRPr="003F7FB7">
        <w:rPr>
          <w:rFonts w:ascii="Calibri" w:hAnsi="Calibri" w:cs="Calibri"/>
        </w:rPr>
        <w:t xml:space="preserve">2. </w:t>
      </w:r>
      <w:r w:rsidR="00A35141">
        <w:rPr>
          <w:rFonts w:ascii="Calibri" w:hAnsi="Calibri" w:cs="Calibri"/>
        </w:rPr>
        <w:t>Vegetarians</w:t>
      </w:r>
    </w:p>
    <w:p w:rsidR="003F7FB7" w:rsidRPr="003F7FB7" w:rsidRDefault="006A33D3">
      <w:pPr>
        <w:pStyle w:val="Header"/>
        <w:tabs>
          <w:tab w:val="clear" w:pos="4153"/>
          <w:tab w:val="clear" w:pos="8306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3. We eat </w:t>
      </w:r>
      <w:r w:rsidR="00A35141">
        <w:rPr>
          <w:rFonts w:ascii="Calibri" w:hAnsi="Calibri" w:cs="Calibri"/>
        </w:rPr>
        <w:t>everything</w:t>
      </w:r>
    </w:p>
    <w:p w:rsidR="003F7FB7" w:rsidRPr="003F7FB7" w:rsidRDefault="00F02008" w:rsidP="00F02008">
      <w:pPr>
        <w:pStyle w:val="Header"/>
        <w:tabs>
          <w:tab w:val="clear" w:pos="4153"/>
          <w:tab w:val="clear" w:pos="8306"/>
        </w:tabs>
        <w:rPr>
          <w:rFonts w:ascii="Calibri" w:hAnsi="Calibri" w:cs="Calibri"/>
        </w:rPr>
      </w:pPr>
      <w:r w:rsidRPr="00F02008">
        <w:rPr>
          <w:rFonts w:ascii="Calibri" w:hAnsi="Calibri" w:cs="Calibri"/>
        </w:rPr>
        <w:t xml:space="preserve">Collect points. Compare each other. Think about the </w:t>
      </w:r>
      <w:r>
        <w:rPr>
          <w:rFonts w:ascii="Calibri" w:hAnsi="Calibri" w:cs="Calibri"/>
        </w:rPr>
        <w:t>footprint</w:t>
      </w:r>
      <w:r w:rsidRPr="00F02008">
        <w:rPr>
          <w:rFonts w:ascii="Calibri" w:hAnsi="Calibri" w:cs="Calibri"/>
        </w:rPr>
        <w:t xml:space="preserve"> you and your family leave and how you might reduce it.</w:t>
      </w:r>
    </w:p>
    <w:sectPr w:rsidR="003F7FB7" w:rsidRPr="003F7FB7" w:rsidSect="00BA3D11">
      <w:pgSz w:w="16838" w:h="11906" w:orient="landscape"/>
      <w:pgMar w:top="567" w:right="992" w:bottom="567" w:left="102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aramond">
    <w:altName w:val="Times New Roman"/>
    <w:charset w:val="00"/>
    <w:family w:val="roman"/>
    <w:pitch w:val="variable"/>
  </w:font>
  <w:font w:name="Abadi MT Condensed Light">
    <w:altName w:val="MV Boli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FreeSans">
    <w:altName w:val="Arial Unicode MS"/>
    <w:charset w:val="80"/>
    <w:family w:val="swiss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MS PMincho"/>
    <w:charset w:val="8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4">
    <w:nsid w:val="68A844CB"/>
    <w:multiLevelType w:val="hybridMultilevel"/>
    <w:tmpl w:val="D4CAFD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30227A"/>
    <w:rsid w:val="000636F8"/>
    <w:rsid w:val="00110C3A"/>
    <w:rsid w:val="0030227A"/>
    <w:rsid w:val="003F7FB7"/>
    <w:rsid w:val="004E0CAB"/>
    <w:rsid w:val="00582AF1"/>
    <w:rsid w:val="006A33D3"/>
    <w:rsid w:val="006F3E5A"/>
    <w:rsid w:val="00927B58"/>
    <w:rsid w:val="00A35141"/>
    <w:rsid w:val="00B10696"/>
    <w:rsid w:val="00B7403E"/>
    <w:rsid w:val="00BA3D11"/>
    <w:rsid w:val="00C771BF"/>
    <w:rsid w:val="00CC75DF"/>
    <w:rsid w:val="00DE4F10"/>
    <w:rsid w:val="00DF2D17"/>
    <w:rsid w:val="00EC31A4"/>
    <w:rsid w:val="00EF2357"/>
    <w:rsid w:val="00F0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5:docId w15:val="{C0CEC6FC-0E79-4F49-89CA-0BE94801E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3D11"/>
    <w:pPr>
      <w:suppressAutoHyphens/>
    </w:pPr>
    <w:rPr>
      <w:sz w:val="24"/>
      <w:szCs w:val="24"/>
      <w:lang w:val="en-GB" w:eastAsia="zh-CN"/>
    </w:rPr>
  </w:style>
  <w:style w:type="paragraph" w:styleId="Heading1">
    <w:name w:val="heading 1"/>
    <w:basedOn w:val="Normal"/>
    <w:next w:val="Normal"/>
    <w:qFormat/>
    <w:rsid w:val="00BA3D11"/>
    <w:pPr>
      <w:keepNext/>
      <w:tabs>
        <w:tab w:val="num" w:pos="432"/>
      </w:tabs>
      <w:ind w:left="432" w:hanging="432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rsid w:val="00BA3D11"/>
    <w:pPr>
      <w:keepNext/>
      <w:tabs>
        <w:tab w:val="num" w:pos="576"/>
      </w:tabs>
      <w:ind w:left="576" w:hanging="576"/>
      <w:outlineLvl w:val="1"/>
    </w:pPr>
    <w:rPr>
      <w:b/>
      <w:bCs/>
      <w:sz w:val="20"/>
    </w:rPr>
  </w:style>
  <w:style w:type="paragraph" w:styleId="Heading3">
    <w:name w:val="heading 3"/>
    <w:basedOn w:val="Normal"/>
    <w:next w:val="Normal"/>
    <w:qFormat/>
    <w:rsid w:val="00BA3D11"/>
    <w:pPr>
      <w:keepNext/>
      <w:tabs>
        <w:tab w:val="num" w:pos="720"/>
      </w:tabs>
      <w:ind w:left="720" w:hanging="720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BA3D11"/>
    <w:pPr>
      <w:keepNext/>
      <w:tabs>
        <w:tab w:val="num" w:pos="864"/>
      </w:tabs>
      <w:ind w:left="864" w:hanging="864"/>
      <w:outlineLvl w:val="3"/>
    </w:pPr>
    <w:rPr>
      <w:b/>
      <w:sz w:val="16"/>
      <w:szCs w:val="20"/>
      <w:lang w:val="en-US"/>
    </w:rPr>
  </w:style>
  <w:style w:type="paragraph" w:styleId="Heading5">
    <w:name w:val="heading 5"/>
    <w:basedOn w:val="Normal"/>
    <w:next w:val="Normal"/>
    <w:qFormat/>
    <w:rsid w:val="00BA3D11"/>
    <w:pPr>
      <w:keepNext/>
      <w:tabs>
        <w:tab w:val="num" w:pos="1008"/>
      </w:tabs>
      <w:ind w:left="1008" w:hanging="1008"/>
      <w:jc w:val="center"/>
      <w:outlineLvl w:val="4"/>
    </w:pPr>
    <w:rPr>
      <w:rFonts w:ascii="AGaramond" w:hAnsi="AGaramond" w:cs="AGaramond"/>
      <w:b/>
      <w:bCs/>
      <w:sz w:val="28"/>
    </w:rPr>
  </w:style>
  <w:style w:type="paragraph" w:styleId="Heading6">
    <w:name w:val="heading 6"/>
    <w:basedOn w:val="Normal"/>
    <w:next w:val="Normal"/>
    <w:qFormat/>
    <w:rsid w:val="00BA3D11"/>
    <w:pPr>
      <w:keepNext/>
      <w:tabs>
        <w:tab w:val="num" w:pos="1152"/>
      </w:tabs>
      <w:ind w:left="1152" w:hanging="1152"/>
      <w:jc w:val="center"/>
      <w:outlineLvl w:val="5"/>
    </w:pPr>
    <w:rPr>
      <w:rFonts w:ascii="AGaramond" w:hAnsi="AGaramond" w:cs="AGaramond"/>
      <w:b/>
      <w:bCs/>
      <w:sz w:val="16"/>
      <w:szCs w:val="21"/>
    </w:rPr>
  </w:style>
  <w:style w:type="paragraph" w:styleId="Heading7">
    <w:name w:val="heading 7"/>
    <w:basedOn w:val="Normal"/>
    <w:next w:val="Normal"/>
    <w:qFormat/>
    <w:rsid w:val="00BA3D11"/>
    <w:pPr>
      <w:keepNext/>
      <w:tabs>
        <w:tab w:val="num" w:pos="1296"/>
      </w:tabs>
      <w:ind w:left="1296" w:hanging="1296"/>
      <w:jc w:val="both"/>
      <w:outlineLvl w:val="6"/>
    </w:pPr>
    <w:rPr>
      <w:rFonts w:ascii="Abadi MT Condensed Light" w:hAnsi="Abadi MT Condensed Light" w:cs="Abadi MT Condensed Light"/>
      <w:b/>
      <w:bCs/>
      <w:sz w:val="16"/>
      <w:szCs w:val="15"/>
    </w:rPr>
  </w:style>
  <w:style w:type="paragraph" w:styleId="Heading8">
    <w:name w:val="heading 8"/>
    <w:basedOn w:val="Normal"/>
    <w:next w:val="Normal"/>
    <w:qFormat/>
    <w:rsid w:val="00BA3D11"/>
    <w:pPr>
      <w:keepNext/>
      <w:tabs>
        <w:tab w:val="num" w:pos="1440"/>
      </w:tabs>
      <w:ind w:left="1440" w:hanging="1440"/>
      <w:outlineLvl w:val="7"/>
    </w:pPr>
    <w:rPr>
      <w:rFonts w:ascii="Abadi MT Condensed Light" w:hAnsi="Abadi MT Condensed Light" w:cs="Abadi MT Condensed Light"/>
      <w:b/>
      <w:bCs/>
      <w:sz w:val="16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BA3D11"/>
    <w:rPr>
      <w:rFonts w:ascii="Symbol" w:hAnsi="Symbol" w:cs="Symbol"/>
    </w:rPr>
  </w:style>
  <w:style w:type="character" w:customStyle="1" w:styleId="WW8Num1z1">
    <w:name w:val="WW8Num1z1"/>
    <w:rsid w:val="00BA3D11"/>
    <w:rPr>
      <w:rFonts w:ascii="Courier New" w:hAnsi="Courier New" w:cs="Courier New"/>
    </w:rPr>
  </w:style>
  <w:style w:type="character" w:customStyle="1" w:styleId="WW8Num1z2">
    <w:name w:val="WW8Num1z2"/>
    <w:rsid w:val="00BA3D11"/>
    <w:rPr>
      <w:rFonts w:ascii="Wingdings" w:hAnsi="Wingdings" w:cs="Wingdings"/>
    </w:rPr>
  </w:style>
  <w:style w:type="character" w:customStyle="1" w:styleId="WW8Num2z0">
    <w:name w:val="WW8Num2z0"/>
    <w:rsid w:val="00BA3D11"/>
    <w:rPr>
      <w:rFonts w:ascii="Courier New" w:hAnsi="Courier New" w:cs="Courier New"/>
    </w:rPr>
  </w:style>
  <w:style w:type="character" w:customStyle="1" w:styleId="WW8Num2z2">
    <w:name w:val="WW8Num2z2"/>
    <w:rsid w:val="00BA3D11"/>
    <w:rPr>
      <w:rFonts w:ascii="Wingdings" w:hAnsi="Wingdings" w:cs="Wingdings"/>
    </w:rPr>
  </w:style>
  <w:style w:type="character" w:customStyle="1" w:styleId="WW8Num2z3">
    <w:name w:val="WW8Num2z3"/>
    <w:rsid w:val="00BA3D11"/>
    <w:rPr>
      <w:rFonts w:ascii="Symbol" w:hAnsi="Symbol" w:cs="Symbol"/>
    </w:rPr>
  </w:style>
  <w:style w:type="character" w:customStyle="1" w:styleId="WW8Num3z0">
    <w:name w:val="WW8Num3z0"/>
    <w:rsid w:val="00BA3D11"/>
    <w:rPr>
      <w:rFonts w:ascii="Symbol" w:hAnsi="Symbol" w:cs="Symbol"/>
    </w:rPr>
  </w:style>
  <w:style w:type="character" w:customStyle="1" w:styleId="WW8Num3z1">
    <w:name w:val="WW8Num3z1"/>
    <w:rsid w:val="00BA3D11"/>
    <w:rPr>
      <w:rFonts w:ascii="Courier New" w:hAnsi="Courier New" w:cs="Courier New"/>
    </w:rPr>
  </w:style>
  <w:style w:type="character" w:customStyle="1" w:styleId="WW8Num3z2">
    <w:name w:val="WW8Num3z2"/>
    <w:rsid w:val="00BA3D11"/>
    <w:rPr>
      <w:rFonts w:ascii="Wingdings" w:hAnsi="Wingdings" w:cs="Wingdings"/>
    </w:rPr>
  </w:style>
  <w:style w:type="character" w:customStyle="1" w:styleId="WW8Num4z0">
    <w:name w:val="WW8Num4z0"/>
    <w:rsid w:val="00BA3D11"/>
    <w:rPr>
      <w:rFonts w:ascii="Symbol" w:hAnsi="Symbol" w:cs="Symbol"/>
    </w:rPr>
  </w:style>
  <w:style w:type="character" w:customStyle="1" w:styleId="WW8Num4z1">
    <w:name w:val="WW8Num4z1"/>
    <w:rsid w:val="00BA3D11"/>
    <w:rPr>
      <w:rFonts w:ascii="Courier New" w:hAnsi="Courier New" w:cs="Courier New"/>
    </w:rPr>
  </w:style>
  <w:style w:type="character" w:customStyle="1" w:styleId="WW8Num4z2">
    <w:name w:val="WW8Num4z2"/>
    <w:rsid w:val="00BA3D11"/>
    <w:rPr>
      <w:rFonts w:ascii="Wingdings" w:hAnsi="Wingdings" w:cs="Wingdings"/>
    </w:rPr>
  </w:style>
  <w:style w:type="character" w:customStyle="1" w:styleId="WW8Num5z0">
    <w:name w:val="WW8Num5z0"/>
    <w:rsid w:val="00BA3D11"/>
    <w:rPr>
      <w:rFonts w:ascii="Symbol" w:hAnsi="Symbol" w:cs="Symbol"/>
    </w:rPr>
  </w:style>
  <w:style w:type="character" w:customStyle="1" w:styleId="WW8Num5z1">
    <w:name w:val="WW8Num5z1"/>
    <w:rsid w:val="00BA3D11"/>
    <w:rPr>
      <w:rFonts w:ascii="Courier New" w:hAnsi="Courier New" w:cs="Courier New"/>
    </w:rPr>
  </w:style>
  <w:style w:type="character" w:customStyle="1" w:styleId="WW8Num5z2">
    <w:name w:val="WW8Num5z2"/>
    <w:rsid w:val="00BA3D11"/>
    <w:rPr>
      <w:rFonts w:ascii="Wingdings" w:hAnsi="Wingdings" w:cs="Wingdings"/>
    </w:rPr>
  </w:style>
  <w:style w:type="character" w:customStyle="1" w:styleId="WW8Num6z0">
    <w:name w:val="WW8Num6z0"/>
    <w:rsid w:val="00BA3D11"/>
    <w:rPr>
      <w:rFonts w:ascii="Symbol" w:hAnsi="Symbol" w:cs="Symbol"/>
    </w:rPr>
  </w:style>
  <w:style w:type="character" w:customStyle="1" w:styleId="WW8Num6z1">
    <w:name w:val="WW8Num6z1"/>
    <w:rsid w:val="00BA3D11"/>
    <w:rPr>
      <w:rFonts w:ascii="Courier New" w:hAnsi="Courier New" w:cs="Courier New"/>
    </w:rPr>
  </w:style>
  <w:style w:type="character" w:customStyle="1" w:styleId="WW8Num6z2">
    <w:name w:val="WW8Num6z2"/>
    <w:rsid w:val="00BA3D11"/>
    <w:rPr>
      <w:rFonts w:ascii="Wingdings" w:hAnsi="Wingdings" w:cs="Wingdings"/>
    </w:rPr>
  </w:style>
  <w:style w:type="character" w:customStyle="1" w:styleId="WW8Num8z0">
    <w:name w:val="WW8Num8z0"/>
    <w:rsid w:val="00BA3D11"/>
    <w:rPr>
      <w:rFonts w:ascii="Symbol" w:hAnsi="Symbol" w:cs="Symbol"/>
    </w:rPr>
  </w:style>
  <w:style w:type="character" w:customStyle="1" w:styleId="WW8Num8z1">
    <w:name w:val="WW8Num8z1"/>
    <w:rsid w:val="00BA3D11"/>
    <w:rPr>
      <w:rFonts w:ascii="Courier New" w:hAnsi="Courier New" w:cs="Courier New"/>
    </w:rPr>
  </w:style>
  <w:style w:type="character" w:customStyle="1" w:styleId="WW8Num8z2">
    <w:name w:val="WW8Num8z2"/>
    <w:rsid w:val="00BA3D11"/>
    <w:rPr>
      <w:rFonts w:ascii="Wingdings" w:hAnsi="Wingdings" w:cs="Wingdings"/>
    </w:rPr>
  </w:style>
  <w:style w:type="character" w:customStyle="1" w:styleId="WW8Num9z0">
    <w:name w:val="WW8Num9z0"/>
    <w:rsid w:val="00BA3D11"/>
    <w:rPr>
      <w:rFonts w:ascii="Symbol" w:hAnsi="Symbol" w:cs="Symbol"/>
    </w:rPr>
  </w:style>
  <w:style w:type="character" w:customStyle="1" w:styleId="WW8Num9z1">
    <w:name w:val="WW8Num9z1"/>
    <w:rsid w:val="00BA3D11"/>
    <w:rPr>
      <w:rFonts w:ascii="Courier New" w:hAnsi="Courier New" w:cs="Courier New"/>
    </w:rPr>
  </w:style>
  <w:style w:type="character" w:customStyle="1" w:styleId="WW8Num9z2">
    <w:name w:val="WW8Num9z2"/>
    <w:rsid w:val="00BA3D11"/>
    <w:rPr>
      <w:rFonts w:ascii="Wingdings" w:hAnsi="Wingdings" w:cs="Wingdings"/>
    </w:rPr>
  </w:style>
  <w:style w:type="character" w:customStyle="1" w:styleId="WW8Num10z0">
    <w:name w:val="WW8Num10z0"/>
    <w:rsid w:val="00BA3D11"/>
    <w:rPr>
      <w:rFonts w:ascii="Arial" w:hAnsi="Arial" w:cs="Arial"/>
    </w:rPr>
  </w:style>
  <w:style w:type="character" w:customStyle="1" w:styleId="WW8Num11z0">
    <w:name w:val="WW8Num11z0"/>
    <w:rsid w:val="00BA3D11"/>
    <w:rPr>
      <w:rFonts w:ascii="Symbol" w:hAnsi="Symbol" w:cs="Symbol"/>
    </w:rPr>
  </w:style>
  <w:style w:type="character" w:customStyle="1" w:styleId="WW8Num11z1">
    <w:name w:val="WW8Num11z1"/>
    <w:rsid w:val="00BA3D11"/>
    <w:rPr>
      <w:rFonts w:ascii="Courier New" w:hAnsi="Courier New" w:cs="Courier New"/>
    </w:rPr>
  </w:style>
  <w:style w:type="character" w:customStyle="1" w:styleId="WW8Num11z2">
    <w:name w:val="WW8Num11z2"/>
    <w:rsid w:val="00BA3D11"/>
    <w:rPr>
      <w:rFonts w:ascii="Wingdings" w:hAnsi="Wingdings" w:cs="Wingdings"/>
    </w:rPr>
  </w:style>
  <w:style w:type="character" w:customStyle="1" w:styleId="WW8Num12z0">
    <w:name w:val="WW8Num12z0"/>
    <w:rsid w:val="00BA3D11"/>
    <w:rPr>
      <w:rFonts w:ascii="Symbol" w:hAnsi="Symbol" w:cs="Symbol"/>
    </w:rPr>
  </w:style>
  <w:style w:type="character" w:customStyle="1" w:styleId="WW8Num12z1">
    <w:name w:val="WW8Num12z1"/>
    <w:rsid w:val="00BA3D11"/>
    <w:rPr>
      <w:rFonts w:ascii="Courier New" w:hAnsi="Courier New" w:cs="Courier New"/>
    </w:rPr>
  </w:style>
  <w:style w:type="character" w:customStyle="1" w:styleId="WW8Num12z2">
    <w:name w:val="WW8Num12z2"/>
    <w:rsid w:val="00BA3D11"/>
    <w:rPr>
      <w:rFonts w:ascii="Wingdings" w:hAnsi="Wingdings" w:cs="Wingdings"/>
    </w:rPr>
  </w:style>
  <w:style w:type="character" w:customStyle="1" w:styleId="WW8Num14z0">
    <w:name w:val="WW8Num14z0"/>
    <w:rsid w:val="00BA3D11"/>
    <w:rPr>
      <w:rFonts w:ascii="Symbol" w:hAnsi="Symbol" w:cs="Symbol"/>
    </w:rPr>
  </w:style>
  <w:style w:type="character" w:customStyle="1" w:styleId="WW8Num14z1">
    <w:name w:val="WW8Num14z1"/>
    <w:rsid w:val="00BA3D11"/>
    <w:rPr>
      <w:rFonts w:ascii="Courier New" w:hAnsi="Courier New" w:cs="Courier New"/>
    </w:rPr>
  </w:style>
  <w:style w:type="character" w:customStyle="1" w:styleId="WW8Num14z2">
    <w:name w:val="WW8Num14z2"/>
    <w:rsid w:val="00BA3D11"/>
    <w:rPr>
      <w:rFonts w:ascii="Wingdings" w:hAnsi="Wingdings" w:cs="Wingdings"/>
    </w:rPr>
  </w:style>
  <w:style w:type="character" w:customStyle="1" w:styleId="WW8Num15z0">
    <w:name w:val="WW8Num15z0"/>
    <w:rsid w:val="00BA3D11"/>
    <w:rPr>
      <w:rFonts w:ascii="Symbol" w:hAnsi="Symbol" w:cs="Symbol"/>
    </w:rPr>
  </w:style>
  <w:style w:type="character" w:customStyle="1" w:styleId="WW8Num15z1">
    <w:name w:val="WW8Num15z1"/>
    <w:rsid w:val="00BA3D11"/>
    <w:rPr>
      <w:rFonts w:ascii="Courier New" w:hAnsi="Courier New" w:cs="Courier New"/>
    </w:rPr>
  </w:style>
  <w:style w:type="character" w:customStyle="1" w:styleId="WW8Num15z2">
    <w:name w:val="WW8Num15z2"/>
    <w:rsid w:val="00BA3D11"/>
    <w:rPr>
      <w:rFonts w:ascii="Wingdings" w:hAnsi="Wingdings" w:cs="Wingdings"/>
    </w:rPr>
  </w:style>
  <w:style w:type="character" w:customStyle="1" w:styleId="WW8Num16z0">
    <w:name w:val="WW8Num16z0"/>
    <w:rsid w:val="00BA3D11"/>
    <w:rPr>
      <w:rFonts w:ascii="Symbol" w:hAnsi="Symbol" w:cs="Symbol"/>
    </w:rPr>
  </w:style>
  <w:style w:type="character" w:customStyle="1" w:styleId="WW8Num16z1">
    <w:name w:val="WW8Num16z1"/>
    <w:rsid w:val="00BA3D11"/>
    <w:rPr>
      <w:rFonts w:ascii="Courier New" w:hAnsi="Courier New" w:cs="Courier New"/>
    </w:rPr>
  </w:style>
  <w:style w:type="character" w:customStyle="1" w:styleId="WW8Num16z2">
    <w:name w:val="WW8Num16z2"/>
    <w:rsid w:val="00BA3D11"/>
    <w:rPr>
      <w:rFonts w:ascii="Wingdings" w:hAnsi="Wingdings" w:cs="Wingdings"/>
    </w:rPr>
  </w:style>
  <w:style w:type="character" w:customStyle="1" w:styleId="WW8Num19z0">
    <w:name w:val="WW8Num19z0"/>
    <w:rsid w:val="00BA3D11"/>
    <w:rPr>
      <w:rFonts w:ascii="Symbol" w:hAnsi="Symbol" w:cs="Symbol"/>
    </w:rPr>
  </w:style>
  <w:style w:type="character" w:customStyle="1" w:styleId="WW8Num19z1">
    <w:name w:val="WW8Num19z1"/>
    <w:rsid w:val="00BA3D11"/>
    <w:rPr>
      <w:rFonts w:ascii="Courier New" w:hAnsi="Courier New" w:cs="Courier New"/>
    </w:rPr>
  </w:style>
  <w:style w:type="character" w:customStyle="1" w:styleId="WW8Num19z2">
    <w:name w:val="WW8Num19z2"/>
    <w:rsid w:val="00BA3D11"/>
    <w:rPr>
      <w:rFonts w:ascii="Wingdings" w:hAnsi="Wingdings" w:cs="Wingdings"/>
    </w:rPr>
  </w:style>
  <w:style w:type="character" w:customStyle="1" w:styleId="WW8Num21z1">
    <w:name w:val="WW8Num21z1"/>
    <w:rsid w:val="00BA3D11"/>
    <w:rPr>
      <w:rFonts w:ascii="Courier New" w:hAnsi="Courier New" w:cs="Courier New"/>
    </w:rPr>
  </w:style>
  <w:style w:type="character" w:customStyle="1" w:styleId="WW8Num21z2">
    <w:name w:val="WW8Num21z2"/>
    <w:rsid w:val="00BA3D11"/>
    <w:rPr>
      <w:rFonts w:ascii="Wingdings" w:hAnsi="Wingdings" w:cs="Wingdings"/>
    </w:rPr>
  </w:style>
  <w:style w:type="character" w:customStyle="1" w:styleId="WW8Num21z3">
    <w:name w:val="WW8Num21z3"/>
    <w:rsid w:val="00BA3D11"/>
    <w:rPr>
      <w:rFonts w:ascii="Symbol" w:hAnsi="Symbol" w:cs="Symbol"/>
    </w:rPr>
  </w:style>
  <w:style w:type="character" w:customStyle="1" w:styleId="WW8Num22z0">
    <w:name w:val="WW8Num22z0"/>
    <w:rsid w:val="00BA3D11"/>
    <w:rPr>
      <w:rFonts w:ascii="Symbol" w:hAnsi="Symbol" w:cs="Symbol"/>
    </w:rPr>
  </w:style>
  <w:style w:type="character" w:customStyle="1" w:styleId="WW8Num22z1">
    <w:name w:val="WW8Num22z1"/>
    <w:rsid w:val="00BA3D11"/>
    <w:rPr>
      <w:rFonts w:ascii="Courier New" w:hAnsi="Courier New" w:cs="Courier New"/>
    </w:rPr>
  </w:style>
  <w:style w:type="character" w:customStyle="1" w:styleId="WW8Num22z2">
    <w:name w:val="WW8Num22z2"/>
    <w:rsid w:val="00BA3D11"/>
    <w:rPr>
      <w:rFonts w:ascii="Wingdings" w:hAnsi="Wingdings" w:cs="Wingdings"/>
    </w:rPr>
  </w:style>
  <w:style w:type="character" w:customStyle="1" w:styleId="WW8Num23z0">
    <w:name w:val="WW8Num23z0"/>
    <w:rsid w:val="00BA3D11"/>
    <w:rPr>
      <w:rFonts w:ascii="Calibri" w:eastAsia="Times New Roman" w:hAnsi="Calibri" w:cs="Times New Roman"/>
    </w:rPr>
  </w:style>
  <w:style w:type="character" w:customStyle="1" w:styleId="WW8Num23z1">
    <w:name w:val="WW8Num23z1"/>
    <w:rsid w:val="00BA3D11"/>
    <w:rPr>
      <w:rFonts w:ascii="Courier New" w:hAnsi="Courier New" w:cs="Courier New"/>
    </w:rPr>
  </w:style>
  <w:style w:type="character" w:customStyle="1" w:styleId="WW8Num23z2">
    <w:name w:val="WW8Num23z2"/>
    <w:rsid w:val="00BA3D11"/>
    <w:rPr>
      <w:rFonts w:ascii="Wingdings" w:hAnsi="Wingdings" w:cs="Wingdings"/>
    </w:rPr>
  </w:style>
  <w:style w:type="character" w:customStyle="1" w:styleId="WW8Num23z3">
    <w:name w:val="WW8Num23z3"/>
    <w:rsid w:val="00BA3D11"/>
    <w:rPr>
      <w:rFonts w:ascii="Symbol" w:hAnsi="Symbol" w:cs="Symbol"/>
    </w:rPr>
  </w:style>
  <w:style w:type="character" w:customStyle="1" w:styleId="WW8Num25z0">
    <w:name w:val="WW8Num25z0"/>
    <w:rsid w:val="00BA3D11"/>
    <w:rPr>
      <w:rFonts w:ascii="Symbol" w:hAnsi="Symbol" w:cs="Symbol"/>
    </w:rPr>
  </w:style>
  <w:style w:type="character" w:customStyle="1" w:styleId="WW8Num25z1">
    <w:name w:val="WW8Num25z1"/>
    <w:rsid w:val="00BA3D11"/>
    <w:rPr>
      <w:rFonts w:ascii="Courier New" w:hAnsi="Courier New" w:cs="Courier New"/>
    </w:rPr>
  </w:style>
  <w:style w:type="character" w:customStyle="1" w:styleId="WW8Num25z2">
    <w:name w:val="WW8Num25z2"/>
    <w:rsid w:val="00BA3D11"/>
    <w:rPr>
      <w:rFonts w:ascii="Wingdings" w:hAnsi="Wingdings" w:cs="Wingdings"/>
    </w:rPr>
  </w:style>
  <w:style w:type="character" w:customStyle="1" w:styleId="WW8Num26z0">
    <w:name w:val="WW8Num26z0"/>
    <w:rsid w:val="00BA3D11"/>
    <w:rPr>
      <w:rFonts w:ascii="Symbol" w:hAnsi="Symbol" w:cs="Symbol"/>
    </w:rPr>
  </w:style>
  <w:style w:type="character" w:customStyle="1" w:styleId="WW8Num26z1">
    <w:name w:val="WW8Num26z1"/>
    <w:rsid w:val="00BA3D11"/>
    <w:rPr>
      <w:rFonts w:ascii="Courier New" w:hAnsi="Courier New" w:cs="Courier New"/>
    </w:rPr>
  </w:style>
  <w:style w:type="character" w:customStyle="1" w:styleId="WW8Num26z2">
    <w:name w:val="WW8Num26z2"/>
    <w:rsid w:val="00BA3D11"/>
    <w:rPr>
      <w:rFonts w:ascii="Wingdings" w:hAnsi="Wingdings" w:cs="Wingdings"/>
    </w:rPr>
  </w:style>
  <w:style w:type="character" w:customStyle="1" w:styleId="WW8Num27z0">
    <w:name w:val="WW8Num27z0"/>
    <w:rsid w:val="00BA3D11"/>
    <w:rPr>
      <w:rFonts w:ascii="Symbol" w:hAnsi="Symbol" w:cs="Symbol"/>
    </w:rPr>
  </w:style>
  <w:style w:type="character" w:customStyle="1" w:styleId="WW8Num27z1">
    <w:name w:val="WW8Num27z1"/>
    <w:rsid w:val="00BA3D11"/>
    <w:rPr>
      <w:rFonts w:ascii="Courier New" w:hAnsi="Courier New" w:cs="Courier New"/>
    </w:rPr>
  </w:style>
  <w:style w:type="character" w:customStyle="1" w:styleId="WW8Num27z2">
    <w:name w:val="WW8Num27z2"/>
    <w:rsid w:val="00BA3D11"/>
    <w:rPr>
      <w:rFonts w:ascii="Wingdings" w:hAnsi="Wingdings" w:cs="Wingdings"/>
    </w:rPr>
  </w:style>
  <w:style w:type="character" w:customStyle="1" w:styleId="WW8Num28z0">
    <w:name w:val="WW8Num28z0"/>
    <w:rsid w:val="00BA3D11"/>
    <w:rPr>
      <w:rFonts w:ascii="Symbol" w:hAnsi="Symbol" w:cs="Symbol"/>
    </w:rPr>
  </w:style>
  <w:style w:type="character" w:customStyle="1" w:styleId="WW8Num28z1">
    <w:name w:val="WW8Num28z1"/>
    <w:rsid w:val="00BA3D11"/>
    <w:rPr>
      <w:rFonts w:ascii="Courier New" w:hAnsi="Courier New" w:cs="Courier New"/>
    </w:rPr>
  </w:style>
  <w:style w:type="character" w:customStyle="1" w:styleId="WW8Num28z2">
    <w:name w:val="WW8Num28z2"/>
    <w:rsid w:val="00BA3D11"/>
    <w:rPr>
      <w:rFonts w:ascii="Wingdings" w:hAnsi="Wingdings" w:cs="Wingdings"/>
    </w:rPr>
  </w:style>
  <w:style w:type="character" w:customStyle="1" w:styleId="WW8Num29z0">
    <w:name w:val="WW8Num29z0"/>
    <w:rsid w:val="00BA3D11"/>
    <w:rPr>
      <w:rFonts w:ascii="Symbol" w:hAnsi="Symbol" w:cs="Symbol"/>
    </w:rPr>
  </w:style>
  <w:style w:type="character" w:customStyle="1" w:styleId="WW8Num29z1">
    <w:name w:val="WW8Num29z1"/>
    <w:rsid w:val="00BA3D11"/>
    <w:rPr>
      <w:rFonts w:ascii="Courier New" w:hAnsi="Courier New" w:cs="Courier New"/>
    </w:rPr>
  </w:style>
  <w:style w:type="character" w:customStyle="1" w:styleId="WW8Num29z2">
    <w:name w:val="WW8Num29z2"/>
    <w:rsid w:val="00BA3D11"/>
    <w:rPr>
      <w:rFonts w:ascii="Wingdings" w:hAnsi="Wingdings" w:cs="Wingdings"/>
    </w:rPr>
  </w:style>
  <w:style w:type="character" w:customStyle="1" w:styleId="FooterChar">
    <w:name w:val="Footer Char"/>
    <w:rsid w:val="00BA3D11"/>
    <w:rPr>
      <w:sz w:val="24"/>
      <w:szCs w:val="24"/>
    </w:rPr>
  </w:style>
  <w:style w:type="character" w:styleId="Hyperlink">
    <w:name w:val="Hyperlink"/>
    <w:rsid w:val="00BA3D11"/>
    <w:rPr>
      <w:color w:val="0000FF"/>
      <w:u w:val="single"/>
    </w:rPr>
  </w:style>
  <w:style w:type="character" w:customStyle="1" w:styleId="BalloonTextChar">
    <w:name w:val="Balloon Text Char"/>
    <w:rsid w:val="00BA3D11"/>
    <w:rPr>
      <w:rFonts w:ascii="Segoe UI" w:hAnsi="Segoe UI" w:cs="Segoe UI"/>
      <w:sz w:val="18"/>
      <w:szCs w:val="18"/>
    </w:rPr>
  </w:style>
  <w:style w:type="paragraph" w:customStyle="1" w:styleId="a">
    <w:name w:val="Заглавие"/>
    <w:basedOn w:val="Normal"/>
    <w:next w:val="BodyText"/>
    <w:rsid w:val="00BA3D11"/>
    <w:pPr>
      <w:jc w:val="center"/>
    </w:pPr>
    <w:rPr>
      <w:b/>
      <w:sz w:val="28"/>
      <w:szCs w:val="20"/>
      <w:u w:val="single"/>
    </w:rPr>
  </w:style>
  <w:style w:type="paragraph" w:styleId="BodyText">
    <w:name w:val="Body Text"/>
    <w:basedOn w:val="Normal"/>
    <w:rsid w:val="00BA3D11"/>
    <w:rPr>
      <w:rFonts w:ascii="Comic Sans MS" w:hAnsi="Comic Sans MS" w:cs="Comic Sans MS"/>
      <w:b/>
      <w:bCs/>
      <w:sz w:val="18"/>
    </w:rPr>
  </w:style>
  <w:style w:type="paragraph" w:styleId="List">
    <w:name w:val="List"/>
    <w:basedOn w:val="BodyText"/>
    <w:rsid w:val="00BA3D11"/>
    <w:rPr>
      <w:rFonts w:cs="FreeSans"/>
    </w:rPr>
  </w:style>
  <w:style w:type="paragraph" w:styleId="Caption">
    <w:name w:val="caption"/>
    <w:basedOn w:val="Normal"/>
    <w:qFormat/>
    <w:rsid w:val="00BA3D11"/>
    <w:pPr>
      <w:suppressLineNumbers/>
      <w:spacing w:before="120" w:after="120"/>
    </w:pPr>
    <w:rPr>
      <w:rFonts w:cs="FreeSans"/>
      <w:i/>
      <w:iCs/>
    </w:rPr>
  </w:style>
  <w:style w:type="paragraph" w:customStyle="1" w:styleId="a0">
    <w:name w:val="Указател"/>
    <w:basedOn w:val="Normal"/>
    <w:rsid w:val="00BA3D11"/>
    <w:pPr>
      <w:suppressLineNumbers/>
    </w:pPr>
    <w:rPr>
      <w:rFonts w:cs="FreeSans"/>
    </w:rPr>
  </w:style>
  <w:style w:type="paragraph" w:styleId="BodyText3">
    <w:name w:val="Body Text 3"/>
    <w:basedOn w:val="Normal"/>
    <w:rsid w:val="00BA3D11"/>
    <w:pPr>
      <w:jc w:val="both"/>
    </w:pPr>
    <w:rPr>
      <w:rFonts w:ascii="Tahoma" w:hAnsi="Tahoma" w:cs="Tahoma"/>
      <w:sz w:val="16"/>
      <w:szCs w:val="15"/>
    </w:rPr>
  </w:style>
  <w:style w:type="paragraph" w:styleId="BodyTextIndent3">
    <w:name w:val="Body Text Indent 3"/>
    <w:basedOn w:val="Normal"/>
    <w:rsid w:val="00BA3D11"/>
    <w:pPr>
      <w:tabs>
        <w:tab w:val="left" w:pos="265"/>
      </w:tabs>
      <w:spacing w:after="240"/>
      <w:ind w:left="267" w:right="283" w:hanging="267"/>
    </w:pPr>
    <w:rPr>
      <w:rFonts w:ascii="Arial" w:hAnsi="Arial" w:cs="Arial"/>
      <w:color w:val="000000"/>
      <w:sz w:val="16"/>
    </w:rPr>
  </w:style>
  <w:style w:type="paragraph" w:styleId="BodyText2">
    <w:name w:val="Body Text 2"/>
    <w:basedOn w:val="Normal"/>
    <w:rsid w:val="00BA3D11"/>
    <w:rPr>
      <w:rFonts w:ascii="Comic Sans MS" w:hAnsi="Comic Sans MS" w:cs="Comic Sans MS"/>
      <w:sz w:val="18"/>
    </w:rPr>
  </w:style>
  <w:style w:type="paragraph" w:styleId="Header">
    <w:name w:val="header"/>
    <w:basedOn w:val="Normal"/>
    <w:rsid w:val="00BA3D1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A3D11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qFormat/>
    <w:rsid w:val="00BA3D11"/>
    <w:pPr>
      <w:ind w:left="720"/>
    </w:pPr>
    <w:rPr>
      <w:rFonts w:ascii="Calibri" w:eastAsia="Calibri" w:hAnsi="Calibri"/>
      <w:szCs w:val="22"/>
    </w:rPr>
  </w:style>
  <w:style w:type="paragraph" w:styleId="BalloonText">
    <w:name w:val="Balloon Text"/>
    <w:basedOn w:val="Normal"/>
    <w:rsid w:val="00BA3D11"/>
    <w:rPr>
      <w:rFonts w:ascii="Segoe UI" w:hAnsi="Segoe UI" w:cs="Segoe UI"/>
      <w:sz w:val="18"/>
      <w:szCs w:val="18"/>
    </w:rPr>
  </w:style>
  <w:style w:type="paragraph" w:customStyle="1" w:styleId="-">
    <w:name w:val="Таблица - съдържание"/>
    <w:basedOn w:val="Normal"/>
    <w:rsid w:val="00BA3D11"/>
    <w:pPr>
      <w:suppressLineNumbers/>
    </w:pPr>
  </w:style>
  <w:style w:type="paragraph" w:customStyle="1" w:styleId="-0">
    <w:name w:val="Таблица - заглавие"/>
    <w:basedOn w:val="-"/>
    <w:rsid w:val="00BA3D11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pes.bp.com/collection/carbon-footprint-toolki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g.wikipedia.org/wiki/%D0%92%D1%8A%D0%B3%D0%BB%D0%B5%D1%80%D0%BE%D0%B4%D0%B5%D0%BD_%D0%BE%D1%82%D0%BF%D0%B5%D1%87%D0%B0%D1%82%D1%8A%D0%B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ka_kQUvoje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ooltheworld.com/kidscarboncalculator.ph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indsa%20Pearman\Application%20Data\Microsoft\Templates\Wkly%20Num%20Pla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Wkly Num Plan</Template>
  <TotalTime>46</TotalTime>
  <Pages>4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Millfields First School</vt:lpstr>
    </vt:vector>
  </TitlesOfParts>
  <Company>Grizli777</Company>
  <LinksUpToDate>false</LinksUpToDate>
  <CharactersWithSpaces>5080</CharactersWithSpaces>
  <SharedDoc>false</SharedDoc>
  <HLinks>
    <vt:vector size="24" baseType="variant">
      <vt:variant>
        <vt:i4>4456471</vt:i4>
      </vt:variant>
      <vt:variant>
        <vt:i4>9</vt:i4>
      </vt:variant>
      <vt:variant>
        <vt:i4>0</vt:i4>
      </vt:variant>
      <vt:variant>
        <vt:i4>5</vt:i4>
      </vt:variant>
      <vt:variant>
        <vt:lpwstr>http://www.cooltheworld.com/kidscarboncalculator.php</vt:lpwstr>
      </vt:variant>
      <vt:variant>
        <vt:lpwstr/>
      </vt:variant>
      <vt:variant>
        <vt:i4>6946864</vt:i4>
      </vt:variant>
      <vt:variant>
        <vt:i4>6</vt:i4>
      </vt:variant>
      <vt:variant>
        <vt:i4>0</vt:i4>
      </vt:variant>
      <vt:variant>
        <vt:i4>5</vt:i4>
      </vt:variant>
      <vt:variant>
        <vt:lpwstr>https://bpes.bp.com/collection/carbon-footprint-toolkit</vt:lpwstr>
      </vt:variant>
      <vt:variant>
        <vt:lpwstr/>
      </vt:variant>
      <vt:variant>
        <vt:i4>5505126</vt:i4>
      </vt:variant>
      <vt:variant>
        <vt:i4>3</vt:i4>
      </vt:variant>
      <vt:variant>
        <vt:i4>0</vt:i4>
      </vt:variant>
      <vt:variant>
        <vt:i4>5</vt:i4>
      </vt:variant>
      <vt:variant>
        <vt:lpwstr>https://bg.wikipedia.org/wiki/%D0%92%D1%8A%D0%B3%D0%BB%D0%B5%D1%80%D0%BE%D0%B4%D0%B5%D0%BD_%D0%BE%D1%82%D0%BF%D0%B5%D1%87%D0%B0%D1%82%D1%8A%D0%BA</vt:lpwstr>
      </vt:variant>
      <vt:variant>
        <vt:lpwstr/>
      </vt:variant>
      <vt:variant>
        <vt:i4>2752534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https://www.youtube.com/watch?v=ka_kQUvojeI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Millfields First School</dc:title>
  <dc:creator>trainee</dc:creator>
  <cp:lastModifiedBy>Argi Silistra</cp:lastModifiedBy>
  <cp:revision>15</cp:revision>
  <cp:lastPrinted>2020-02-24T08:14:00Z</cp:lastPrinted>
  <dcterms:created xsi:type="dcterms:W3CDTF">2020-04-28T20:11:00Z</dcterms:created>
  <dcterms:modified xsi:type="dcterms:W3CDTF">2020-07-01T08:40:00Z</dcterms:modified>
</cp:coreProperties>
</file>